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A3E" w:rsidRPr="00AA3B79" w:rsidRDefault="003B3702" w:rsidP="00126A3E">
      <w:pPr>
        <w:jc w:val="center"/>
        <w:rPr>
          <w:lang w:val="tt-RU" w:eastAsia="ru-RU"/>
        </w:rPr>
      </w:pPr>
      <w:r>
        <w:t xml:space="preserve">Татарстан </w:t>
      </w:r>
      <w:proofErr w:type="spellStart"/>
      <w:r>
        <w:t>Респ</w:t>
      </w:r>
      <w:r w:rsidRPr="00AA3B79">
        <w:t>убликасы</w:t>
      </w:r>
      <w:proofErr w:type="spellEnd"/>
      <w:r w:rsidR="00126A3E" w:rsidRPr="00AA3B79">
        <w:t xml:space="preserve"> </w:t>
      </w:r>
      <w:proofErr w:type="spellStart"/>
      <w:r w:rsidR="00126A3E" w:rsidRPr="00AA3B79">
        <w:t>Сарман</w:t>
      </w:r>
      <w:proofErr w:type="spellEnd"/>
      <w:r w:rsidR="00126A3E" w:rsidRPr="00AA3B79">
        <w:t xml:space="preserve"> </w:t>
      </w:r>
      <w:proofErr w:type="spellStart"/>
      <w:r w:rsidR="00126A3E" w:rsidRPr="00AA3B79">
        <w:t>муниципаль</w:t>
      </w:r>
      <w:proofErr w:type="spellEnd"/>
      <w:r w:rsidR="00126A3E" w:rsidRPr="00AA3B79">
        <w:t xml:space="preserve"> </w:t>
      </w:r>
      <w:proofErr w:type="gramStart"/>
      <w:r w:rsidR="00126A3E" w:rsidRPr="00AA3B79">
        <w:t>районы  «</w:t>
      </w:r>
      <w:proofErr w:type="gramEnd"/>
      <w:r w:rsidR="00126A3E" w:rsidRPr="00AA3B79">
        <w:rPr>
          <w:lang w:val="tt-RU"/>
        </w:rPr>
        <w:t>Шәрләрәмә башлангыч</w:t>
      </w:r>
      <w:r w:rsidR="00126A3E" w:rsidRPr="00AA3B79">
        <w:t xml:space="preserve">  </w:t>
      </w:r>
      <w:proofErr w:type="spellStart"/>
      <w:r w:rsidR="00126A3E" w:rsidRPr="00AA3B79">
        <w:t>гомуми</w:t>
      </w:r>
      <w:proofErr w:type="spellEnd"/>
      <w:r w:rsidR="00126A3E" w:rsidRPr="00AA3B79">
        <w:t xml:space="preserve"> </w:t>
      </w:r>
      <w:proofErr w:type="spellStart"/>
      <w:r w:rsidR="00126A3E" w:rsidRPr="00AA3B79">
        <w:t>белем</w:t>
      </w:r>
      <w:proofErr w:type="spellEnd"/>
      <w:r w:rsidR="00126A3E" w:rsidRPr="00AA3B79">
        <w:t xml:space="preserve"> </w:t>
      </w:r>
      <w:proofErr w:type="spellStart"/>
      <w:r w:rsidR="00126A3E" w:rsidRPr="00AA3B79">
        <w:t>бирү</w:t>
      </w:r>
      <w:proofErr w:type="spellEnd"/>
      <w:r w:rsidR="00126A3E" w:rsidRPr="00AA3B79">
        <w:t xml:space="preserve"> </w:t>
      </w:r>
      <w:proofErr w:type="spellStart"/>
      <w:r w:rsidR="00126A3E" w:rsidRPr="00AA3B79">
        <w:t>мәктәбе</w:t>
      </w:r>
      <w:proofErr w:type="spellEnd"/>
      <w:r w:rsidR="00126A3E" w:rsidRPr="00AA3B79">
        <w:t>»</w:t>
      </w:r>
    </w:p>
    <w:p w:rsidR="00126A3E" w:rsidRPr="00AA3B79" w:rsidRDefault="00126A3E" w:rsidP="00126A3E">
      <w:pPr>
        <w:jc w:val="center"/>
      </w:pPr>
      <w:r w:rsidRPr="00AA3B79">
        <w:rPr>
          <w:lang w:val="tt-RU"/>
        </w:rPr>
        <w:t xml:space="preserve">муниципаль </w:t>
      </w:r>
      <w:r w:rsidR="00DA766F">
        <w:rPr>
          <w:lang w:val="tt-RU"/>
        </w:rPr>
        <w:t xml:space="preserve"> бюджет гомуми  </w:t>
      </w:r>
      <w:proofErr w:type="spellStart"/>
      <w:r w:rsidR="003B3702" w:rsidRPr="00AA3B79">
        <w:t>белем</w:t>
      </w:r>
      <w:proofErr w:type="spellEnd"/>
      <w:r w:rsidR="00DA766F">
        <w:t xml:space="preserve"> </w:t>
      </w:r>
      <w:r w:rsidR="003B3702" w:rsidRPr="00AA3B79">
        <w:t xml:space="preserve"> </w:t>
      </w:r>
      <w:proofErr w:type="spellStart"/>
      <w:r w:rsidR="003B3702" w:rsidRPr="00AA3B79">
        <w:t>бирү</w:t>
      </w:r>
      <w:proofErr w:type="spellEnd"/>
      <w:r w:rsidR="00DA766F">
        <w:t xml:space="preserve">  </w:t>
      </w:r>
      <w:r w:rsidR="003B3702" w:rsidRPr="00AA3B79">
        <w:t xml:space="preserve"> </w:t>
      </w:r>
      <w:proofErr w:type="spellStart"/>
      <w:r w:rsidR="003B3702" w:rsidRPr="00AA3B79">
        <w:t>учреждение</w:t>
      </w:r>
      <w:r w:rsidRPr="00AA3B79">
        <w:t>се</w:t>
      </w:r>
      <w:proofErr w:type="spellEnd"/>
      <w:r w:rsidRPr="00AA3B79">
        <w:t>.</w:t>
      </w:r>
    </w:p>
    <w:p w:rsidR="00126A3E" w:rsidRPr="00AA3B79" w:rsidRDefault="00126A3E" w:rsidP="00126A3E">
      <w:pPr>
        <w:tabs>
          <w:tab w:val="left" w:pos="4140"/>
        </w:tabs>
        <w:rPr>
          <w:color w:val="0F243E"/>
        </w:rPr>
      </w:pPr>
    </w:p>
    <w:p w:rsidR="00126A3E" w:rsidRPr="00AA3B79" w:rsidRDefault="00126A3E" w:rsidP="00126A3E">
      <w:pPr>
        <w:tabs>
          <w:tab w:val="left" w:pos="4140"/>
        </w:tabs>
        <w:jc w:val="right"/>
        <w:rPr>
          <w:color w:val="0F243E"/>
        </w:rPr>
      </w:pPr>
    </w:p>
    <w:p w:rsidR="0025448C" w:rsidRPr="00AA3B79" w:rsidRDefault="0025448C" w:rsidP="0025448C">
      <w:pPr>
        <w:spacing w:line="360" w:lineRule="auto"/>
        <w:jc w:val="center"/>
        <w:rPr>
          <w:color w:val="0F243E"/>
        </w:rPr>
      </w:pPr>
      <w:r w:rsidRPr="00AA3B79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 w:rsidRPr="00AA3B79">
        <w:rPr>
          <w:color w:val="0F243E"/>
        </w:rPr>
        <w:t>Расланды</w:t>
      </w:r>
      <w:proofErr w:type="spellEnd"/>
    </w:p>
    <w:p w:rsidR="0025448C" w:rsidRPr="00AA3B79" w:rsidRDefault="0025448C" w:rsidP="0025448C">
      <w:pPr>
        <w:spacing w:line="360" w:lineRule="auto"/>
        <w:jc w:val="center"/>
        <w:rPr>
          <w:color w:val="0F243E"/>
          <w:lang w:val="tt-RU"/>
        </w:rPr>
      </w:pPr>
      <w:r w:rsidRPr="00AA3B79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AA3B79">
        <w:rPr>
          <w:color w:val="0F243E"/>
        </w:rPr>
        <w:t>М</w:t>
      </w:r>
      <w:r w:rsidRPr="00AA3B79">
        <w:rPr>
          <w:color w:val="0F243E"/>
          <w:lang w:val="tt-RU"/>
        </w:rPr>
        <w:t>әктәп директоры</w:t>
      </w:r>
    </w:p>
    <w:p w:rsidR="0025448C" w:rsidRPr="00AA3B79" w:rsidRDefault="0025448C" w:rsidP="0025448C">
      <w:pPr>
        <w:spacing w:line="360" w:lineRule="auto"/>
        <w:jc w:val="right"/>
        <w:rPr>
          <w:color w:val="0F243E"/>
          <w:lang w:val="tt-RU"/>
        </w:rPr>
      </w:pPr>
      <w:r w:rsidRPr="00AA3B79">
        <w:rPr>
          <w:color w:val="0F243E"/>
          <w:lang w:val="tt-RU"/>
        </w:rPr>
        <w:t xml:space="preserve">               Н. Р. Мансурова</w:t>
      </w:r>
    </w:p>
    <w:p w:rsidR="0025448C" w:rsidRPr="00AA3B79" w:rsidRDefault="0025448C" w:rsidP="0025448C">
      <w:pPr>
        <w:spacing w:line="360" w:lineRule="auto"/>
        <w:jc w:val="center"/>
        <w:rPr>
          <w:color w:val="0F243E"/>
          <w:lang w:val="tt-RU"/>
        </w:rPr>
      </w:pPr>
      <w:r w:rsidRPr="00AA3B79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</w:t>
      </w:r>
      <w:r w:rsidR="00DA766F">
        <w:rPr>
          <w:color w:val="0F243E"/>
          <w:lang w:val="tt-RU"/>
        </w:rPr>
        <w:t xml:space="preserve">                     Боерык № 7</w:t>
      </w:r>
    </w:p>
    <w:p w:rsidR="0025448C" w:rsidRPr="00AA3B79" w:rsidRDefault="0025448C" w:rsidP="0025448C">
      <w:pPr>
        <w:spacing w:line="360" w:lineRule="auto"/>
        <w:jc w:val="center"/>
        <w:rPr>
          <w:lang w:val="tt-RU"/>
        </w:rPr>
      </w:pPr>
      <w:r w:rsidRPr="00AA3B79">
        <w:rPr>
          <w:color w:val="0F243E"/>
          <w:lang w:val="tt-RU"/>
        </w:rPr>
        <w:t xml:space="preserve">                                                                                                                                                                    </w:t>
      </w:r>
      <w:r w:rsidR="00DA766F">
        <w:rPr>
          <w:color w:val="0F243E"/>
          <w:lang w:val="tt-RU"/>
        </w:rPr>
        <w:t xml:space="preserve">                             “28” август 2018</w:t>
      </w:r>
      <w:r w:rsidRPr="00AA3B79">
        <w:rPr>
          <w:color w:val="0F243E"/>
          <w:lang w:val="tt-RU"/>
        </w:rPr>
        <w:t xml:space="preserve"> ел</w:t>
      </w:r>
    </w:p>
    <w:p w:rsidR="00126A3E" w:rsidRPr="00AA3B79" w:rsidRDefault="00126A3E" w:rsidP="00126A3E">
      <w:pPr>
        <w:spacing w:line="360" w:lineRule="auto"/>
      </w:pPr>
    </w:p>
    <w:p w:rsidR="00126A3E" w:rsidRPr="00AA3B79" w:rsidRDefault="00126A3E" w:rsidP="00126A3E">
      <w:pPr>
        <w:pStyle w:val="a4"/>
        <w:tabs>
          <w:tab w:val="num" w:pos="851"/>
        </w:tabs>
        <w:spacing w:line="360" w:lineRule="auto"/>
        <w:ind w:left="360"/>
        <w:jc w:val="center"/>
        <w:rPr>
          <w:lang w:val="tt-RU"/>
        </w:rPr>
      </w:pPr>
    </w:p>
    <w:p w:rsidR="00126A3E" w:rsidRPr="00AA3B79" w:rsidRDefault="00126A3E" w:rsidP="00126A3E">
      <w:pPr>
        <w:pStyle w:val="a4"/>
        <w:tabs>
          <w:tab w:val="num" w:pos="851"/>
        </w:tabs>
        <w:spacing w:line="360" w:lineRule="auto"/>
        <w:ind w:left="360"/>
        <w:jc w:val="center"/>
        <w:rPr>
          <w:lang w:val="tt-RU"/>
        </w:rPr>
      </w:pPr>
      <w:r w:rsidRPr="00AA3B79">
        <w:rPr>
          <w:lang w:val="tt-RU"/>
        </w:rPr>
        <w:t>3 нче сыйныфта</w:t>
      </w:r>
    </w:p>
    <w:p w:rsidR="00126A3E" w:rsidRPr="00AA3B79" w:rsidRDefault="0025448C" w:rsidP="00126A3E">
      <w:pPr>
        <w:pStyle w:val="a4"/>
        <w:tabs>
          <w:tab w:val="num" w:pos="851"/>
        </w:tabs>
        <w:spacing w:line="360" w:lineRule="auto"/>
        <w:ind w:left="360"/>
        <w:jc w:val="center"/>
        <w:rPr>
          <w:lang w:val="tt-RU"/>
        </w:rPr>
      </w:pPr>
      <w:r w:rsidRPr="00AA3B79">
        <w:rPr>
          <w:lang w:val="tt-RU"/>
        </w:rPr>
        <w:t>математика</w:t>
      </w:r>
      <w:r w:rsidR="00312E38" w:rsidRPr="00AA3B79">
        <w:rPr>
          <w:lang w:val="tt-RU"/>
        </w:rPr>
        <w:t xml:space="preserve"> фәненнән</w:t>
      </w:r>
    </w:p>
    <w:p w:rsidR="00126A3E" w:rsidRPr="00AA3B79" w:rsidRDefault="00126A3E" w:rsidP="00126A3E">
      <w:pPr>
        <w:pStyle w:val="a4"/>
        <w:tabs>
          <w:tab w:val="num" w:pos="851"/>
        </w:tabs>
        <w:spacing w:line="360" w:lineRule="auto"/>
        <w:jc w:val="center"/>
        <w:rPr>
          <w:lang w:val="tt-RU"/>
        </w:rPr>
      </w:pPr>
      <w:r w:rsidRPr="00AA3B79">
        <w:rPr>
          <w:lang w:val="tt-RU"/>
        </w:rPr>
        <w:t>эш программасы</w:t>
      </w:r>
    </w:p>
    <w:p w:rsidR="00126A3E" w:rsidRPr="00AA3B79" w:rsidRDefault="00DA766F" w:rsidP="00126A3E">
      <w:pPr>
        <w:pStyle w:val="a4"/>
        <w:tabs>
          <w:tab w:val="num" w:pos="851"/>
        </w:tabs>
        <w:spacing w:line="360" w:lineRule="auto"/>
        <w:jc w:val="center"/>
        <w:rPr>
          <w:lang w:val="tt-RU"/>
        </w:rPr>
      </w:pPr>
      <w:r>
        <w:rPr>
          <w:lang w:val="tt-RU"/>
        </w:rPr>
        <w:t>Төзеде: Мансурова Н.Р.</w:t>
      </w:r>
    </w:p>
    <w:p w:rsidR="00126A3E" w:rsidRPr="00AA3B79" w:rsidRDefault="00126A3E" w:rsidP="00126A3E">
      <w:pPr>
        <w:pStyle w:val="a4"/>
        <w:tabs>
          <w:tab w:val="num" w:pos="851"/>
        </w:tabs>
        <w:spacing w:line="360" w:lineRule="auto"/>
        <w:jc w:val="center"/>
        <w:rPr>
          <w:lang w:val="tt-RU"/>
        </w:rPr>
      </w:pPr>
      <w:r w:rsidRPr="00AA3B79">
        <w:rPr>
          <w:lang w:val="tt-RU"/>
        </w:rPr>
        <w:t>беренче квалификацион категорияле   башлангыч класс укытучысы</w:t>
      </w:r>
    </w:p>
    <w:p w:rsidR="00126A3E" w:rsidRPr="00AA3B79" w:rsidRDefault="00126A3E" w:rsidP="00126A3E">
      <w:pPr>
        <w:pStyle w:val="a4"/>
        <w:tabs>
          <w:tab w:val="num" w:pos="851"/>
        </w:tabs>
        <w:spacing w:line="360" w:lineRule="auto"/>
        <w:ind w:left="360"/>
        <w:rPr>
          <w:lang w:val="tt-RU"/>
        </w:rPr>
      </w:pPr>
    </w:p>
    <w:p w:rsidR="003B3702" w:rsidRPr="00AA3B79" w:rsidRDefault="003B3702" w:rsidP="003B3702">
      <w:pPr>
        <w:suppressAutoHyphens w:val="0"/>
        <w:spacing w:after="200" w:line="276" w:lineRule="auto"/>
        <w:jc w:val="center"/>
        <w:rPr>
          <w:rFonts w:ascii="Calibri" w:hAnsi="Calibri"/>
          <w:lang w:val="tt-RU" w:eastAsia="ru-RU"/>
        </w:rPr>
      </w:pPr>
      <w:r w:rsidRPr="00AA3B79">
        <w:rPr>
          <w:rFonts w:ascii="Calibri" w:hAnsi="Calibri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            Педагогик киңәшмә</w:t>
      </w:r>
    </w:p>
    <w:p w:rsidR="003B3702" w:rsidRPr="00AA3B79" w:rsidRDefault="003B3702" w:rsidP="003B3702">
      <w:pPr>
        <w:suppressAutoHyphens w:val="0"/>
        <w:spacing w:after="200" w:line="276" w:lineRule="auto"/>
        <w:jc w:val="right"/>
        <w:rPr>
          <w:rFonts w:ascii="Calibri" w:hAnsi="Calibri"/>
          <w:lang w:val="tt-RU" w:eastAsia="ru-RU"/>
        </w:rPr>
      </w:pPr>
      <w:r w:rsidRPr="00AA3B79">
        <w:rPr>
          <w:rFonts w:ascii="Calibri" w:hAnsi="Calibri"/>
          <w:lang w:val="tt-RU" w:eastAsia="ru-RU"/>
        </w:rPr>
        <w:t>утырышында кабул ителде</w:t>
      </w:r>
    </w:p>
    <w:p w:rsidR="003B3702" w:rsidRPr="00AA3B79" w:rsidRDefault="003B3702" w:rsidP="003B3702">
      <w:pPr>
        <w:suppressAutoHyphens w:val="0"/>
        <w:spacing w:after="200" w:line="276" w:lineRule="auto"/>
        <w:jc w:val="center"/>
        <w:rPr>
          <w:rFonts w:ascii="Calibri" w:hAnsi="Calibri"/>
          <w:lang w:val="tt-RU" w:eastAsia="ru-RU"/>
        </w:rPr>
      </w:pPr>
      <w:r w:rsidRPr="00AA3B79">
        <w:rPr>
          <w:rFonts w:ascii="Calibri" w:hAnsi="Calibri"/>
          <w:lang w:val="tt-RU" w:eastAsia="ru-RU"/>
        </w:rPr>
        <w:t xml:space="preserve">                                                                                                                                                                            Протокол № 1</w:t>
      </w:r>
    </w:p>
    <w:p w:rsidR="003B3702" w:rsidRPr="00AA3B79" w:rsidRDefault="003B3702" w:rsidP="003B3702">
      <w:pPr>
        <w:suppressAutoHyphens w:val="0"/>
        <w:spacing w:after="200" w:line="276" w:lineRule="auto"/>
        <w:jc w:val="center"/>
        <w:rPr>
          <w:rFonts w:ascii="Calibri" w:hAnsi="Calibri"/>
          <w:lang w:val="tt-RU" w:eastAsia="ru-RU"/>
        </w:rPr>
      </w:pPr>
      <w:r w:rsidRPr="00AA3B79">
        <w:rPr>
          <w:rFonts w:ascii="Calibri" w:hAnsi="Calibri"/>
          <w:lang w:val="tt-RU" w:eastAsia="ru-RU"/>
        </w:rPr>
        <w:t xml:space="preserve">                                                                                                                                                    </w:t>
      </w:r>
      <w:r w:rsidR="00DA766F">
        <w:rPr>
          <w:rFonts w:ascii="Calibri" w:hAnsi="Calibri"/>
          <w:lang w:val="tt-RU" w:eastAsia="ru-RU"/>
        </w:rPr>
        <w:t xml:space="preserve">                              28 август 2018</w:t>
      </w:r>
      <w:r w:rsidRPr="00AA3B79">
        <w:rPr>
          <w:rFonts w:ascii="Calibri" w:hAnsi="Calibri"/>
          <w:lang w:val="tt-RU" w:eastAsia="ru-RU"/>
        </w:rPr>
        <w:t xml:space="preserve"> ел</w:t>
      </w:r>
    </w:p>
    <w:p w:rsidR="00126A3E" w:rsidRPr="00AA3B79" w:rsidRDefault="00DA766F" w:rsidP="003B3702">
      <w:pPr>
        <w:pStyle w:val="a4"/>
        <w:tabs>
          <w:tab w:val="num" w:pos="851"/>
        </w:tabs>
        <w:jc w:val="center"/>
        <w:rPr>
          <w:lang w:val="tt-RU"/>
        </w:rPr>
      </w:pPr>
      <w:r>
        <w:rPr>
          <w:lang w:val="tt-RU"/>
        </w:rPr>
        <w:t xml:space="preserve">2018-2019 нчы </w:t>
      </w:r>
      <w:r w:rsidR="00126A3E" w:rsidRPr="00AA3B79">
        <w:rPr>
          <w:lang w:val="tt-RU"/>
        </w:rPr>
        <w:t xml:space="preserve"> уку елы.</w:t>
      </w:r>
    </w:p>
    <w:p w:rsidR="003D094D" w:rsidRPr="00AA3B79" w:rsidRDefault="003D094D" w:rsidP="003D094D">
      <w:pPr>
        <w:tabs>
          <w:tab w:val="left" w:pos="3757"/>
        </w:tabs>
        <w:jc w:val="center"/>
        <w:rPr>
          <w:lang w:val="tt-RU"/>
        </w:rPr>
      </w:pPr>
    </w:p>
    <w:p w:rsidR="00126A3E" w:rsidRPr="00DA766F" w:rsidRDefault="00126A3E" w:rsidP="007526D9">
      <w:pPr>
        <w:autoSpaceDE w:val="0"/>
        <w:autoSpaceDN w:val="0"/>
        <w:adjustRightInd w:val="0"/>
        <w:rPr>
          <w:lang w:val="tt-RU"/>
        </w:rPr>
      </w:pPr>
    </w:p>
    <w:p w:rsidR="00AA3B79" w:rsidRPr="00DA766F" w:rsidRDefault="00AA3B79" w:rsidP="00126A3E">
      <w:pPr>
        <w:autoSpaceDE w:val="0"/>
        <w:autoSpaceDN w:val="0"/>
        <w:adjustRightInd w:val="0"/>
        <w:jc w:val="center"/>
        <w:rPr>
          <w:lang w:val="tt-RU"/>
        </w:rPr>
      </w:pPr>
    </w:p>
    <w:p w:rsidR="007526D9" w:rsidRPr="00AA3B79" w:rsidRDefault="007526D9" w:rsidP="00126A3E">
      <w:pPr>
        <w:autoSpaceDE w:val="0"/>
        <w:autoSpaceDN w:val="0"/>
        <w:adjustRightInd w:val="0"/>
        <w:jc w:val="center"/>
      </w:pPr>
      <w:r w:rsidRPr="00AA3B79">
        <w:lastRenderedPageBreak/>
        <w:t>Пояснительная записка</w:t>
      </w:r>
    </w:p>
    <w:p w:rsidR="003B3702" w:rsidRPr="00AA3B79" w:rsidRDefault="003B3702" w:rsidP="003B3702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AA3B79">
        <w:rPr>
          <w:lang w:eastAsia="ru-RU"/>
        </w:rPr>
        <w:t xml:space="preserve">Рабочая программа по </w:t>
      </w:r>
      <w:r w:rsidRPr="00AA3B79">
        <w:rPr>
          <w:lang w:val="tt-RU" w:eastAsia="ru-RU"/>
        </w:rPr>
        <w:t>математике</w:t>
      </w:r>
      <w:r w:rsidRPr="00AA3B79">
        <w:rPr>
          <w:lang w:eastAsia="ru-RU"/>
        </w:rPr>
        <w:t xml:space="preserve"> предназначена учащим</w:t>
      </w:r>
      <w:r w:rsidR="00DA766F">
        <w:rPr>
          <w:lang w:eastAsia="ru-RU"/>
        </w:rPr>
        <w:t>ся 3 класса и рассчитана на 2018-2019</w:t>
      </w:r>
      <w:r w:rsidRPr="00AA3B79">
        <w:rPr>
          <w:lang w:eastAsia="ru-RU"/>
        </w:rPr>
        <w:t xml:space="preserve"> учебный год. Программа  составлена на основе </w:t>
      </w:r>
      <w:r w:rsidRPr="00AA3B79">
        <w:rPr>
          <w:color w:val="000000"/>
          <w:lang w:eastAsia="ru-RU"/>
        </w:rPr>
        <w:t xml:space="preserve">Федерального закона Российской Федерации от 29.12.2012 №ФЗ-273 «Об образовании в Российской Федерации», </w:t>
      </w:r>
      <w:r w:rsidRPr="00AA3B79">
        <w:rPr>
          <w:lang w:eastAsia="ru-RU"/>
        </w:rPr>
        <w:t>Федерального  государственного Образовательного стандарта начального общего образования, утвержденного приказом М</w:t>
      </w:r>
      <w:r w:rsidRPr="00AA3B79">
        <w:rPr>
          <w:lang w:val="en-US" w:eastAsia="ru-RU"/>
        </w:rPr>
        <w:t>O</w:t>
      </w:r>
      <w:r w:rsidRPr="00AA3B79">
        <w:rPr>
          <w:lang w:eastAsia="ru-RU"/>
        </w:rPr>
        <w:t xml:space="preserve"> и Н РФ  от 06 октября  2009 г. №373,  примерной  программы начального общего образования по </w:t>
      </w:r>
      <w:r w:rsidRPr="00AA3B79">
        <w:rPr>
          <w:lang w:val="tt-RU" w:eastAsia="ru-RU"/>
        </w:rPr>
        <w:t>математике</w:t>
      </w:r>
      <w:r w:rsidRPr="00AA3B79">
        <w:rPr>
          <w:lang w:eastAsia="ru-RU"/>
        </w:rPr>
        <w:t xml:space="preserve"> и учебного плана  муниципального бюджетного общеобразовательного учреждения «</w:t>
      </w:r>
      <w:proofErr w:type="spellStart"/>
      <w:r w:rsidRPr="00AA3B79">
        <w:rPr>
          <w:lang w:eastAsia="ru-RU"/>
        </w:rPr>
        <w:t>Шарлиареминская</w:t>
      </w:r>
      <w:proofErr w:type="spellEnd"/>
      <w:r w:rsidRPr="00AA3B79">
        <w:rPr>
          <w:lang w:eastAsia="ru-RU"/>
        </w:rPr>
        <w:t xml:space="preserve"> начальная общеобразовательная школа» </w:t>
      </w:r>
      <w:proofErr w:type="spellStart"/>
      <w:r w:rsidRPr="00AA3B79">
        <w:rPr>
          <w:lang w:eastAsia="ru-RU"/>
        </w:rPr>
        <w:t>Сармановского</w:t>
      </w:r>
      <w:proofErr w:type="spellEnd"/>
      <w:r w:rsidRPr="00AA3B79">
        <w:rPr>
          <w:lang w:eastAsia="ru-RU"/>
        </w:rPr>
        <w:t xml:space="preserve"> муниципального района Республики Татарста</w:t>
      </w:r>
      <w:r w:rsidR="00DA766F">
        <w:rPr>
          <w:lang w:eastAsia="ru-RU"/>
        </w:rPr>
        <w:t>н, утвержденного приказом № 7 от 28.08.2018</w:t>
      </w:r>
      <w:r w:rsidRPr="00AA3B79">
        <w:rPr>
          <w:lang w:eastAsia="ru-RU"/>
        </w:rPr>
        <w:t xml:space="preserve"> г.  </w:t>
      </w:r>
    </w:p>
    <w:p w:rsidR="003B3702" w:rsidRPr="00AA3B79" w:rsidRDefault="003B3702" w:rsidP="003B3702">
      <w:pPr>
        <w:suppressAutoHyphens w:val="0"/>
        <w:ind w:firstLine="360"/>
        <w:jc w:val="both"/>
        <w:rPr>
          <w:rFonts w:eastAsia="Calibri"/>
          <w:lang w:eastAsia="en-US" w:bidi="en-US"/>
        </w:rPr>
      </w:pPr>
      <w:r w:rsidRPr="00AA3B79">
        <w:rPr>
          <w:lang w:eastAsia="ru-RU"/>
        </w:rPr>
        <w:t xml:space="preserve">Программа рассчитана на </w:t>
      </w:r>
      <w:r w:rsidRPr="00AA3B79">
        <w:rPr>
          <w:lang w:val="tt-RU" w:eastAsia="ru-RU"/>
        </w:rPr>
        <w:t>136</w:t>
      </w:r>
      <w:r w:rsidRPr="00AA3B79">
        <w:rPr>
          <w:lang w:eastAsia="ru-RU"/>
        </w:rPr>
        <w:t xml:space="preserve"> часов (</w:t>
      </w:r>
      <w:r w:rsidRPr="00AA3B79">
        <w:rPr>
          <w:lang w:val="tt-RU" w:eastAsia="ru-RU"/>
        </w:rPr>
        <w:t>4</w:t>
      </w:r>
      <w:r w:rsidRPr="00AA3B79">
        <w:rPr>
          <w:lang w:eastAsia="ru-RU"/>
        </w:rPr>
        <w:t xml:space="preserve"> часа в неделю). В связи с выпадением праздничных дней на дни проведения уроков объединяются близкие по содержанию темы (на основании решения педсовета</w:t>
      </w:r>
      <w:r w:rsidR="00DA766F">
        <w:rPr>
          <w:lang w:eastAsia="ru-RU"/>
        </w:rPr>
        <w:t xml:space="preserve"> № 1   от </w:t>
      </w:r>
      <w:proofErr w:type="gramStart"/>
      <w:r w:rsidR="00DA766F">
        <w:rPr>
          <w:lang w:eastAsia="ru-RU"/>
        </w:rPr>
        <w:t>28.08.2018  и</w:t>
      </w:r>
      <w:proofErr w:type="gramEnd"/>
      <w:r w:rsidR="00DA766F">
        <w:rPr>
          <w:lang w:eastAsia="ru-RU"/>
        </w:rPr>
        <w:t xml:space="preserve"> приказа № 7  от   28.08.2018</w:t>
      </w:r>
      <w:r w:rsidRPr="00AA3B79">
        <w:rPr>
          <w:lang w:eastAsia="ru-RU"/>
        </w:rPr>
        <w:t xml:space="preserve"> г.).</w:t>
      </w:r>
    </w:p>
    <w:p w:rsidR="009F4BF9" w:rsidRPr="00AA3B79" w:rsidRDefault="00C8462D" w:rsidP="003D094D">
      <w:pPr>
        <w:shd w:val="clear" w:color="auto" w:fill="FFFFFF"/>
        <w:jc w:val="both"/>
      </w:pPr>
      <w:r w:rsidRPr="00AA3B79">
        <w:t>Цель обучения математике</w:t>
      </w:r>
      <w:r w:rsidR="007526D9" w:rsidRPr="00AA3B79">
        <w:t>:</w:t>
      </w:r>
    </w:p>
    <w:p w:rsidR="009F4BF9" w:rsidRPr="00AA3B79" w:rsidRDefault="009F4BF9" w:rsidP="007A2414">
      <w:pPr>
        <w:widowControl w:val="0"/>
        <w:numPr>
          <w:ilvl w:val="0"/>
          <w:numId w:val="2"/>
        </w:numPr>
        <w:suppressAutoHyphens w:val="0"/>
        <w:contextualSpacing/>
        <w:jc w:val="both"/>
        <w:rPr>
          <w:bCs/>
        </w:rPr>
      </w:pPr>
      <w:r w:rsidRPr="00AA3B79">
        <w:rPr>
          <w:bCs/>
        </w:rPr>
        <w:t xml:space="preserve">развитие </w:t>
      </w:r>
      <w:r w:rsidRPr="00AA3B79">
        <w:t>образного и логического мышления, воображения;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9F4BF9" w:rsidRPr="00AA3B79" w:rsidRDefault="009F4BF9" w:rsidP="007A2414">
      <w:pPr>
        <w:widowControl w:val="0"/>
        <w:numPr>
          <w:ilvl w:val="0"/>
          <w:numId w:val="2"/>
        </w:numPr>
        <w:suppressAutoHyphens w:val="0"/>
        <w:jc w:val="both"/>
        <w:rPr>
          <w:bCs/>
        </w:rPr>
      </w:pPr>
      <w:r w:rsidRPr="00AA3B79">
        <w:rPr>
          <w:bCs/>
        </w:rPr>
        <w:t>освоение</w:t>
      </w:r>
      <w:r w:rsidRPr="00AA3B79">
        <w:t xml:space="preserve"> основ математических знаний, формирование первоначальных представлений о математике;</w:t>
      </w:r>
    </w:p>
    <w:p w:rsidR="009F4BF9" w:rsidRPr="00AA3B79" w:rsidRDefault="009F4BF9" w:rsidP="009F4BF9">
      <w:pPr>
        <w:widowControl w:val="0"/>
        <w:numPr>
          <w:ilvl w:val="0"/>
          <w:numId w:val="2"/>
        </w:numPr>
        <w:suppressAutoHyphens w:val="0"/>
        <w:jc w:val="both"/>
        <w:rPr>
          <w:bCs/>
        </w:rPr>
      </w:pPr>
      <w:r w:rsidRPr="00AA3B79">
        <w:rPr>
          <w:bCs/>
        </w:rPr>
        <w:t>воспитание</w:t>
      </w:r>
      <w:r w:rsidRPr="00AA3B79">
        <w:t xml:space="preserve"> интереса к математике, стремления использовать математические знания в повседневной жизни.</w:t>
      </w:r>
    </w:p>
    <w:p w:rsidR="009F4BF9" w:rsidRPr="00AA3B79" w:rsidRDefault="009F4BF9" w:rsidP="009F4BF9">
      <w:pPr>
        <w:jc w:val="both"/>
        <w:rPr>
          <w:color w:val="000000"/>
        </w:rPr>
      </w:pPr>
      <w:r w:rsidRPr="00AA3B79">
        <w:rPr>
          <w:color w:val="000000"/>
        </w:rPr>
        <w:t>Задачи программы: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развитие числовой грамотности учащихся путем постепенного перехода от непосредственного восприятия количества к «культурной арифметике», т.е. арифметике опосредованной символами и знаками;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формирование прочных вычислительных навыков на основе  освоения рациональных способов действий и повышения интеллектуальной емкости арифметического материала;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развитие умений измерять величины (длину, время) и проводить вычисления, связанные с величинами (длина, время, масса);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математическое развитие учащихся, включая способность наблюдать, сравнивать, отличать главное от второстепенного, обобщать, находить простейшие закономерности, использовать догадку, стоить и проверять простейшие гипотезы;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освоение эвристических приемов рассуждений и интеллектуальных умений, связанных с выбором стратегии решения, анализом ситуаций, сопоставлением данных и т.п.;</w:t>
      </w:r>
    </w:p>
    <w:p w:rsidR="009F4BF9" w:rsidRPr="00AA3B79" w:rsidRDefault="009F4BF9" w:rsidP="009F4BF9">
      <w:pPr>
        <w:numPr>
          <w:ilvl w:val="0"/>
          <w:numId w:val="1"/>
        </w:numPr>
        <w:suppressAutoHyphens w:val="0"/>
        <w:jc w:val="both"/>
      </w:pPr>
      <w:r w:rsidRPr="00AA3B79">
        <w:t>развитие речевой культуры учащихся как важнейшего компонента мыслительной деятельности и средства развития личности учащихся;</w:t>
      </w:r>
    </w:p>
    <w:p w:rsidR="009F4BF9" w:rsidRPr="00AA3B79" w:rsidRDefault="009F4BF9" w:rsidP="00AD39F9">
      <w:pPr>
        <w:numPr>
          <w:ilvl w:val="0"/>
          <w:numId w:val="1"/>
        </w:numPr>
        <w:suppressAutoHyphens w:val="0"/>
        <w:jc w:val="both"/>
      </w:pPr>
      <w:r w:rsidRPr="00AA3B79">
        <w:t>расширение и уточнение представлений об окружающем мире средствами учебного предмета «Математика» развитие умений применять математические знания в повседневной практике.</w:t>
      </w:r>
    </w:p>
    <w:p w:rsidR="003D094D" w:rsidRPr="00AA3B79" w:rsidRDefault="003D094D" w:rsidP="00B05BB2">
      <w:pPr>
        <w:ind w:firstLine="685"/>
        <w:jc w:val="center"/>
      </w:pPr>
    </w:p>
    <w:p w:rsidR="007526D9" w:rsidRPr="00AA3B79" w:rsidRDefault="007526D9" w:rsidP="00B05BB2">
      <w:pPr>
        <w:ind w:firstLine="685"/>
        <w:jc w:val="center"/>
      </w:pPr>
      <w:r w:rsidRPr="00AA3B79">
        <w:t>Планируемые результаты изучения учебного предмета</w:t>
      </w:r>
    </w:p>
    <w:p w:rsidR="00B05BB2" w:rsidRPr="00AA3B79" w:rsidRDefault="00B05BB2" w:rsidP="00B05BB2">
      <w:pPr>
        <w:ind w:firstLine="685"/>
        <w:jc w:val="center"/>
      </w:pPr>
    </w:p>
    <w:tbl>
      <w:tblPr>
        <w:tblStyle w:val="a9"/>
        <w:tblW w:w="14992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3685"/>
        <w:gridCol w:w="3402"/>
        <w:gridCol w:w="2835"/>
      </w:tblGrid>
      <w:tr w:rsidR="00D50E1F" w:rsidRPr="00AA3B79" w:rsidTr="003D094D">
        <w:trPr>
          <w:trHeight w:val="287"/>
        </w:trPr>
        <w:tc>
          <w:tcPr>
            <w:tcW w:w="1668" w:type="dxa"/>
            <w:vMerge w:val="restart"/>
          </w:tcPr>
          <w:p w:rsidR="00D50E1F" w:rsidRPr="00AA3B79" w:rsidRDefault="00D50E1F" w:rsidP="00AD39F9">
            <w:pPr>
              <w:jc w:val="center"/>
            </w:pPr>
            <w:r w:rsidRPr="00AA3B79">
              <w:t xml:space="preserve">Название </w:t>
            </w:r>
            <w:r w:rsidRPr="00AA3B79">
              <w:lastRenderedPageBreak/>
              <w:t>раздела</w:t>
            </w:r>
          </w:p>
        </w:tc>
        <w:tc>
          <w:tcPr>
            <w:tcW w:w="7087" w:type="dxa"/>
            <w:gridSpan w:val="2"/>
          </w:tcPr>
          <w:p w:rsidR="00D50E1F" w:rsidRPr="00AA3B79" w:rsidRDefault="00D50E1F" w:rsidP="00AD39F9">
            <w:r w:rsidRPr="00AA3B79">
              <w:lastRenderedPageBreak/>
              <w:t>Предметные результаты</w:t>
            </w:r>
          </w:p>
        </w:tc>
        <w:tc>
          <w:tcPr>
            <w:tcW w:w="3402" w:type="dxa"/>
            <w:vMerge w:val="restart"/>
          </w:tcPr>
          <w:p w:rsidR="00D50E1F" w:rsidRPr="00AA3B79" w:rsidRDefault="00D50E1F" w:rsidP="00AD39F9">
            <w:proofErr w:type="spellStart"/>
            <w:r w:rsidRPr="00AA3B79">
              <w:t>Метапредметные</w:t>
            </w:r>
            <w:proofErr w:type="spellEnd"/>
            <w:r w:rsidRPr="00AA3B79">
              <w:t xml:space="preserve"> результаты</w:t>
            </w:r>
          </w:p>
        </w:tc>
        <w:tc>
          <w:tcPr>
            <w:tcW w:w="2835" w:type="dxa"/>
            <w:vMerge w:val="restart"/>
          </w:tcPr>
          <w:p w:rsidR="00D50E1F" w:rsidRPr="00AA3B79" w:rsidRDefault="00D50E1F" w:rsidP="00AD39F9">
            <w:r w:rsidRPr="00AA3B79">
              <w:t>Личностные результаты</w:t>
            </w:r>
          </w:p>
        </w:tc>
      </w:tr>
      <w:tr w:rsidR="00D50E1F" w:rsidRPr="00AA3B79" w:rsidTr="003D094D">
        <w:trPr>
          <w:trHeight w:val="862"/>
        </w:trPr>
        <w:tc>
          <w:tcPr>
            <w:tcW w:w="1668" w:type="dxa"/>
            <w:vMerge/>
          </w:tcPr>
          <w:p w:rsidR="00D50E1F" w:rsidRPr="00AA3B79" w:rsidRDefault="00D50E1F" w:rsidP="00AD39F9">
            <w:pPr>
              <w:jc w:val="center"/>
            </w:pPr>
          </w:p>
        </w:tc>
        <w:tc>
          <w:tcPr>
            <w:tcW w:w="3402" w:type="dxa"/>
          </w:tcPr>
          <w:p w:rsidR="00D50E1F" w:rsidRPr="00AA3B79" w:rsidRDefault="00D50E1F" w:rsidP="00AD39F9">
            <w:r w:rsidRPr="00AA3B79">
              <w:t>ученик научится</w:t>
            </w:r>
          </w:p>
        </w:tc>
        <w:tc>
          <w:tcPr>
            <w:tcW w:w="3685" w:type="dxa"/>
          </w:tcPr>
          <w:p w:rsidR="00D50E1F" w:rsidRPr="00AA3B79" w:rsidRDefault="00D50E1F" w:rsidP="00AD39F9">
            <w:r w:rsidRPr="00AA3B79">
              <w:t xml:space="preserve">ученик получит возможность научиться </w:t>
            </w:r>
          </w:p>
        </w:tc>
        <w:tc>
          <w:tcPr>
            <w:tcW w:w="3402" w:type="dxa"/>
            <w:vMerge/>
          </w:tcPr>
          <w:p w:rsidR="00D50E1F" w:rsidRPr="00AA3B79" w:rsidRDefault="00D50E1F" w:rsidP="00AD39F9"/>
        </w:tc>
        <w:tc>
          <w:tcPr>
            <w:tcW w:w="2835" w:type="dxa"/>
            <w:vMerge/>
          </w:tcPr>
          <w:p w:rsidR="00D50E1F" w:rsidRPr="00AA3B79" w:rsidRDefault="00D50E1F" w:rsidP="00AD39F9"/>
        </w:tc>
      </w:tr>
      <w:tr w:rsidR="00D50E1F" w:rsidRPr="00AA3B79" w:rsidTr="003D094D">
        <w:trPr>
          <w:trHeight w:val="862"/>
        </w:trPr>
        <w:tc>
          <w:tcPr>
            <w:tcW w:w="1668" w:type="dxa"/>
            <w:tcBorders>
              <w:top w:val="nil"/>
            </w:tcBorders>
          </w:tcPr>
          <w:p w:rsidR="00D50E1F" w:rsidRPr="00AA3B79" w:rsidRDefault="00D50E1F" w:rsidP="00AD39F9">
            <w:pPr>
              <w:jc w:val="center"/>
            </w:pPr>
          </w:p>
          <w:p w:rsidR="00D50E1F" w:rsidRPr="00AA3B79" w:rsidRDefault="00D50E1F" w:rsidP="00AD39F9">
            <w:pPr>
              <w:jc w:val="both"/>
            </w:pPr>
            <w:r w:rsidRPr="00AA3B79">
              <w:t>Числа и величины</w:t>
            </w:r>
          </w:p>
          <w:p w:rsidR="00D50E1F" w:rsidRPr="00AA3B79" w:rsidRDefault="00D50E1F" w:rsidP="00AD39F9">
            <w:pPr>
              <w:jc w:val="center"/>
            </w:pPr>
          </w:p>
        </w:tc>
        <w:tc>
          <w:tcPr>
            <w:tcW w:w="3402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моделировать ситуации, требующие умения считать сотнями;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выполнять счёт сотнями в пределах 1000 как прямой, так и обратный;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образовывать круглые сотни в пределах 1000 на основе принципа умножения (300 — это 3 раза по 100) и все другие числа от 100 до 1000 из сотен, десятков и нескольких единиц (267 – это 2 сотни, 6 десятков и 7 единиц);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сравнивать числа в пределах 1000, опираясь на порядок их следования при счёте;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читать и записывать трёхзначные числа, объясняя, что обозначает каждая цифра в их записи;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упорядочивать натуральные числа от 0 до 1000 в соответствии с заданным порядком;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выявлять закономерность ряда чисел, дополнять его в соответствии с этой закономерностью;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 xml:space="preserve">— составлять или продолжать последовательность по заданному или самостоятельно выбранному </w:t>
            </w:r>
            <w:r w:rsidRPr="00AA3B79">
              <w:lastRenderedPageBreak/>
              <w:t>правилу;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>— работать в паре при решении задач на поиск закономерностей;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группировать числа по заданному или самостоятельно установленному признаку;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измерять площадь фигуры в квадратных сантиметрах, квадратных дециметрах, квадратных метрах;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сравнивать площади фигур, выраженные в разных единицах;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заменять крупные единицы площади мелкими: (1 дм</w:t>
            </w:r>
            <w:r w:rsidRPr="00AA3B79">
              <w:rPr>
                <w:vertAlign w:val="superscript"/>
              </w:rPr>
              <w:t>2</w:t>
            </w:r>
            <w:r w:rsidRPr="00AA3B79">
              <w:t xml:space="preserve"> = 100 см</w:t>
            </w:r>
            <w:r w:rsidRPr="00AA3B79">
              <w:rPr>
                <w:vertAlign w:val="superscript"/>
              </w:rPr>
              <w:t>2</w:t>
            </w:r>
            <w:r w:rsidRPr="00AA3B79">
              <w:t>) и обратно (100 дм</w:t>
            </w:r>
            <w:r w:rsidRPr="00AA3B79">
              <w:rPr>
                <w:vertAlign w:val="superscript"/>
              </w:rPr>
              <w:t xml:space="preserve">2 </w:t>
            </w:r>
            <w:r w:rsidRPr="00AA3B79">
              <w:t>= 1 м</w:t>
            </w:r>
            <w:r w:rsidRPr="00AA3B79">
              <w:rPr>
                <w:vertAlign w:val="superscript"/>
              </w:rPr>
              <w:t>2</w:t>
            </w:r>
            <w:r w:rsidRPr="00AA3B79">
              <w:t>);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используя основные единицы измерения величин и соотношения между ними (килограмм — грамм; час — минута; километр — метр, метр — дециметр, дециметр — сантиметр, метр — сантиметр), сравнивать названные величины, выполнять арифметические действия с этими величинами.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685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классифицировать изученные числа по разным основаниям;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 xml:space="preserve">— </w:t>
            </w:r>
            <w:r w:rsidRPr="00AA3B79">
              <w:rPr>
                <w:iCs/>
              </w:rPr>
              <w:t>использовать различные мерки для вычисления площади фигуры;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 xml:space="preserve">— </w:t>
            </w:r>
            <w:r w:rsidRPr="00AA3B79">
              <w:rPr>
                <w:iCs/>
              </w:rPr>
              <w:t>выполнять разными способами подсчёт единичных квадратов (единичных кубиков) в плоской (пространственной) фигуре, составленной из них.</w:t>
            </w:r>
          </w:p>
          <w:p w:rsidR="00D50E1F" w:rsidRPr="00AA3B79" w:rsidRDefault="00D50E1F" w:rsidP="00AD39F9"/>
        </w:tc>
        <w:tc>
          <w:tcPr>
            <w:tcW w:w="3402" w:type="dxa"/>
            <w:vMerge w:val="restart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понимать, принимать и сохранять различные учебные задачи; осуществлять поиск средств для достижения учебной цели;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находить способ решения учебной задачи и выполнять учебные действия в устной и письменной форме, использовать математические термины, символы и знаки;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самостоятельно или под руководством учителя составлять план выполнения учебных заданий, проговаривая последовательность выполнения действий;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определять правильность выполненного задания на основе сравнения с аналогичными предыдущими заданиями, или на основе образцов;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самостоятельно или под руководством учителя находить и сравнивать различные варианты решения учебной задачи.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 xml:space="preserve">— самостоятельно определять важность или необходимость выполнения различных </w:t>
            </w:r>
            <w:r w:rsidRPr="00AA3B79">
              <w:lastRenderedPageBreak/>
              <w:t>заданий в процессе обучения математике;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корректировать выполнение задания в соответствии с планом, условиями выполнения, результатом действий на определенном этапе решения;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самостоятельно выполнять учебные действия в практической и мыслительной форме;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осознавать результат учебных действий, описывать результаты действий, используя математическую терминологию;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адекватно проводить самооценку результатов своей учебной деятельности, понимать причины неуспеха на том или ином этапе;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самостоятельно вычленять учебную проблему, выдвигать гипотезы и оценивать их на правдоподобность;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подводить итог урока: чему научились, что нового узнали, что было интересно на уроке, какие задания вызвали сложности и т. п.;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позитивно относиться к своим успехам, стремиться к улучшению результата;</w:t>
            </w:r>
          </w:p>
          <w:p w:rsidR="00D50E1F" w:rsidRPr="00AA3B79" w:rsidRDefault="00D50E1F" w:rsidP="00AD39F9">
            <w:pPr>
              <w:jc w:val="both"/>
              <w:rPr>
                <w:rFonts w:eastAsia="Calibri"/>
                <w:lang w:eastAsia="en-US"/>
              </w:rPr>
            </w:pPr>
            <w:r w:rsidRPr="00AA3B79">
              <w:rPr>
                <w:rFonts w:eastAsia="Calibri"/>
                <w:lang w:eastAsia="en-US"/>
              </w:rPr>
              <w:t>– оценивать результат выполнения своего задания по параметрам, указанным в учебнике или учителем.</w:t>
            </w:r>
          </w:p>
          <w:p w:rsidR="00D50E1F" w:rsidRPr="00AA3B79" w:rsidRDefault="00D50E1F" w:rsidP="00AD39F9">
            <w:pPr>
              <w:jc w:val="both"/>
            </w:pPr>
          </w:p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самостоятельно осуществлять поиск необходимой информации при работе с учебником, в справочной литературе и дополнительных источниках, в том числе под руководством учителя, используя возможности Интернет;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использовать различные способы кодирования условия текстовой задачи (схемы, таблицы, рисунки, чертежи, краткая запись, диаграмма);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использовать различные способы кодирования информации в знаково-символической или графической форме;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моделировать вычислительные приёмы с помощью палочек, пучков палочек, числового луча;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проводить сравнение (последовательно по нескольким основаниям, са</w:t>
            </w:r>
            <w:r w:rsidRPr="00AA3B79">
              <w:rPr>
                <w:iCs/>
              </w:rPr>
              <w:softHyphen/>
              <w:t>мостоятельно строить выводы на основе сравнения);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осуществлять анализ объекта (по нескольким существенным признакам);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проводить классификацию изучаемых объектов по указанному или самостоятельно выявленному основанию;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lastRenderedPageBreak/>
              <w:t>— выполнять эмпирические обобщения на основе сравнения единичных объектов и выделения у них сходных признаков;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рассуждать по аналогии, проводить аналогии и делать на их основе выводы;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строить индуктивные и дедуктивные рассуждения;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понимать смысл логического действия подведения под понятие (для изученных математических понятий);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с помощью учителя устанавливать причинно-следственные связи и  родовидовые отношения между понятиями;</w:t>
            </w:r>
          </w:p>
          <w:p w:rsidR="00D50E1F" w:rsidRPr="00AA3B79" w:rsidRDefault="00D50E1F" w:rsidP="00AD39F9">
            <w:pPr>
              <w:jc w:val="both"/>
              <w:rPr>
                <w:bCs/>
                <w:iCs/>
              </w:rPr>
            </w:pPr>
            <w:r w:rsidRPr="00AA3B79">
              <w:t xml:space="preserve">— самостоятельно или под руководством учителя анализировать и описывать различные объекты, ситуации и процессы, используя </w:t>
            </w:r>
            <w:proofErr w:type="spellStart"/>
            <w:r w:rsidRPr="00AA3B79">
              <w:rPr>
                <w:bCs/>
                <w:iCs/>
              </w:rPr>
              <w:t>межпредметные</w:t>
            </w:r>
            <w:proofErr w:type="spellEnd"/>
            <w:r w:rsidRPr="00AA3B79">
              <w:rPr>
                <w:bCs/>
                <w:iCs/>
              </w:rPr>
              <w:t xml:space="preserve"> понятия: число, величина, геометрическая фигура;</w:t>
            </w:r>
          </w:p>
          <w:p w:rsidR="00D50E1F" w:rsidRPr="00AA3B79" w:rsidRDefault="00D50E1F" w:rsidP="00AD39F9">
            <w:pPr>
              <w:jc w:val="both"/>
              <w:rPr>
                <w:bCs/>
                <w:iCs/>
              </w:rPr>
            </w:pPr>
            <w:r w:rsidRPr="00AA3B79">
              <w:t>— под руководством учителя отбирать необходимые источники информации среди предложенных учителем справочников, энциклопедий, научно-популярных книг.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 xml:space="preserve">— ориентироваться в учебнике: определять умения, </w:t>
            </w:r>
            <w:r w:rsidRPr="00AA3B79">
              <w:lastRenderedPageBreak/>
              <w:t>которые будут сформированы на основе изучения данного раздела; определять круг своего незнания; планировать свою работу по изучению нового материала;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совместно с учителем или в групповой работе предполагать, какая дополнительная информация будет нужна для изучения нового материала;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представлять информацию в виде текста, таблицы, схемы, в том числе с помощью ИКТ;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самостоятельно или в сотрудничестве с учителем использовать эвристические приёмы (перебор, метод подбора, классификация, исключение лишнего, метод сравнения, рассуждение по аналогии, перегруппировка слагаемых, метод округления и т. д.) для рационализации вычислений, поиска решения нестандартной задачи.</w:t>
            </w:r>
          </w:p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активно использовать речевые средства для решения различных ком</w:t>
            </w:r>
            <w:r w:rsidRPr="00AA3B79">
              <w:rPr>
                <w:iCs/>
              </w:rPr>
              <w:softHyphen/>
              <w:t>муникативных задач при изучении математики;</w:t>
            </w:r>
          </w:p>
          <w:p w:rsidR="00D50E1F" w:rsidRPr="00AA3B79" w:rsidRDefault="00D50E1F" w:rsidP="00AD39F9">
            <w:pPr>
              <w:jc w:val="both"/>
              <w:rPr>
                <w:bCs/>
              </w:rPr>
            </w:pPr>
            <w:r w:rsidRPr="00AA3B79">
              <w:t>— участвовать в диалоге; слушать и понимать других, высказывать свою точку зрения на события, поступки;</w:t>
            </w:r>
          </w:p>
          <w:p w:rsidR="00D50E1F" w:rsidRPr="00AA3B79" w:rsidRDefault="00D50E1F" w:rsidP="00AD39F9">
            <w:pPr>
              <w:jc w:val="both"/>
              <w:rPr>
                <w:bCs/>
              </w:rPr>
            </w:pPr>
            <w:r w:rsidRPr="00AA3B79">
              <w:rPr>
                <w:bCs/>
              </w:rPr>
              <w:t xml:space="preserve">— оформлять свои мысли в </w:t>
            </w:r>
            <w:r w:rsidRPr="00AA3B79">
              <w:rPr>
                <w:bCs/>
              </w:rPr>
              <w:lastRenderedPageBreak/>
              <w:t>устной и письменной речи с учётом своих учебных и жизненных речевых ситуаций;</w:t>
            </w:r>
          </w:p>
          <w:p w:rsidR="00D50E1F" w:rsidRPr="00AA3B79" w:rsidRDefault="00D50E1F" w:rsidP="00AD39F9">
            <w:pPr>
              <w:jc w:val="both"/>
              <w:rPr>
                <w:bCs/>
              </w:rPr>
            </w:pPr>
            <w:r w:rsidRPr="00AA3B79">
              <w:t>— читать вслух и про себя текст учебника, рабочей тетради и  научно-популярных книг, понимать прочитанное;</w:t>
            </w:r>
          </w:p>
          <w:p w:rsidR="00D50E1F" w:rsidRPr="00AA3B79" w:rsidRDefault="00D50E1F" w:rsidP="00AD39F9">
            <w:pPr>
              <w:jc w:val="both"/>
              <w:rPr>
                <w:bCs/>
              </w:rPr>
            </w:pPr>
            <w:r w:rsidRPr="00AA3B79">
              <w:t>— сотрудничать в совместном решении проблемы (задачи), выполняя различные роли в группе;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участвовать в работе группы, распределять роли, договариваться друг с другом;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выполнять свою часть работы в ходе коллективного решения учебной задачи, осознавая роль и место результата этой деятельности в общем плане действий.</w:t>
            </w:r>
          </w:p>
          <w:p w:rsidR="00D50E1F" w:rsidRPr="00AA3B79" w:rsidRDefault="00D50E1F" w:rsidP="00AD39F9">
            <w:pPr>
              <w:jc w:val="both"/>
            </w:pPr>
            <w:r w:rsidRPr="00AA3B79"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участвовать в диалоге при обсуждении хода выполнения задания и выработке совместного решения;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формулировать и обосновывать свою точку зрения;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критично относиться к собственному мнению, стремиться рассматривать ситуацию с разных позиций и понимать точку зрения другого человека;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понимать необходимость координации совместных действий при выпол</w:t>
            </w:r>
            <w:r w:rsidRPr="00AA3B79">
              <w:rPr>
                <w:iCs/>
              </w:rPr>
              <w:softHyphen/>
              <w:t xml:space="preserve">нении </w:t>
            </w:r>
            <w:r w:rsidRPr="00AA3B79">
              <w:rPr>
                <w:iCs/>
              </w:rPr>
              <w:lastRenderedPageBreak/>
              <w:t>учебных и творческих задач; стремиться к пониманию позиции другого человека;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– согласовывать свои действия с мнением собеседника или партнёра в решении учебной проблемы;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– приводить необходимые аргументы для обоснования высказанной гипотезы, опровержения ошибочного вывода или решения;</w:t>
            </w:r>
          </w:p>
          <w:p w:rsidR="00D50E1F" w:rsidRPr="00AA3B79" w:rsidRDefault="00D50E1F" w:rsidP="00AD39F9">
            <w:pPr>
              <w:jc w:val="both"/>
            </w:pPr>
            <w:r w:rsidRPr="00AA3B79">
              <w:rPr>
                <w:iCs/>
              </w:rPr>
              <w:t>— готовность конструктивно разрешать конфликты посредством учёта интересов сторон и сотрудничества.</w:t>
            </w:r>
          </w:p>
          <w:p w:rsidR="00D50E1F" w:rsidRPr="00AA3B79" w:rsidRDefault="00D50E1F" w:rsidP="00AD39F9"/>
        </w:tc>
        <w:tc>
          <w:tcPr>
            <w:tcW w:w="2835" w:type="dxa"/>
            <w:vMerge w:val="restart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У учащегося будут сформированы: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навыки в проведении самоконтроля и самооценки результатов своей учебной деятельности;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понимание практической значимости математики для собственной жизни;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принятие и усвоение правил и норм школьной жизни, ответственного отношения к урокам математики;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умение адекватно воспринимать требования учителя;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навыки общения в процессе познания, занятия математикой;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—понимание красоты решения задачи, оформления записей, умение видеть и составлять красивые геометрические конфигурации из плоских и пространственных фигур;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элементарные навыки этики поведения;</w:t>
            </w:r>
          </w:p>
          <w:p w:rsidR="00D50E1F" w:rsidRPr="00AA3B79" w:rsidRDefault="00D50E1F" w:rsidP="00AD39F9">
            <w:pPr>
              <w:jc w:val="both"/>
            </w:pPr>
            <w:r w:rsidRPr="00AA3B79">
              <w:t xml:space="preserve">—правила общения, </w:t>
            </w:r>
            <w:r w:rsidRPr="00AA3B79">
              <w:lastRenderedPageBreak/>
              <w:t>навыки сотрудничества в учебной деятельности;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навыки безопасной работы с чертёжными и измерительными инструментами.</w:t>
            </w:r>
          </w:p>
          <w:p w:rsidR="00D50E1F" w:rsidRPr="00AA3B79" w:rsidRDefault="00D50E1F" w:rsidP="00AD39F9">
            <w:pPr>
              <w:jc w:val="both"/>
            </w:pPr>
            <w:r w:rsidRPr="00AA3B79">
              <w:t>Учащийся получит возможность для формирования: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—осознанного проведения самоконтроля и адекватной самооценки результатов своей учебной деятельности — умения анализировать результаты учебной деятельности;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интереса и желания выполнять простейшую исследовательскую работу на уроках математики;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– восприятия эстетики математических рассуждений, лаконичности и точности математического языка;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принятия этических норм;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принятия ценностей другого человека;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навыков сотрудничества в группе в ходе совместного решения учебной познавательной задачи;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 xml:space="preserve">—— умения выслушать </w:t>
            </w:r>
            <w:r w:rsidRPr="00AA3B79">
              <w:lastRenderedPageBreak/>
              <w:t>разные мнения и принять решение;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умения распределять работу между членами группы, совместно оценивать результат работы;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чувства ответственности за порученную часть работы в ходе коллективного выполнения практико-экспериментальных работ по математике;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ориентации на творческую познавательную деятельность на уроках математики.</w:t>
            </w:r>
          </w:p>
          <w:p w:rsidR="00D50E1F" w:rsidRPr="00AA3B79" w:rsidRDefault="00D50E1F" w:rsidP="00AD39F9">
            <w:pPr>
              <w:jc w:val="both"/>
            </w:pPr>
          </w:p>
        </w:tc>
      </w:tr>
      <w:tr w:rsidR="00D50E1F" w:rsidRPr="00AA3B79" w:rsidTr="003D094D">
        <w:trPr>
          <w:trHeight w:val="862"/>
        </w:trPr>
        <w:tc>
          <w:tcPr>
            <w:tcW w:w="1668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Арифметические действия</w:t>
            </w:r>
          </w:p>
          <w:p w:rsidR="00D50E1F" w:rsidRPr="00AA3B79" w:rsidRDefault="00D50E1F" w:rsidP="00AD39F9">
            <w:pPr>
              <w:jc w:val="center"/>
            </w:pPr>
          </w:p>
        </w:tc>
        <w:tc>
          <w:tcPr>
            <w:tcW w:w="3402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выполнять сложение и вычитание чисел в пределах 1000;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 xml:space="preserve">— выполнять умножение и деление трёхзначных чисел на однозначное число, когда </w:t>
            </w:r>
            <w:r w:rsidRPr="00AA3B79">
              <w:rPr>
                <w:iCs/>
              </w:rPr>
              <w:lastRenderedPageBreak/>
              <w:t>результат не превышает 1000;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выполнять деление с остатком в пределах 1000;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– письменно выполнять умножение и деление на однозначное число в пределах 1000;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нулем и единицей);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выделять неизвестный компонент арифметического действия и находить его значение;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находить значения выражений, содержащих два–три действия со скобками и без скобок.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685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– оценивать приближённо результаты арифметических действий;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 xml:space="preserve">– использовать приёмы округления для рационализации </w:t>
            </w:r>
            <w:r w:rsidRPr="00AA3B79">
              <w:rPr>
                <w:iCs/>
              </w:rPr>
              <w:lastRenderedPageBreak/>
              <w:t>вычислений или проверки полученного результата.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D50E1F" w:rsidRPr="00AA3B79" w:rsidRDefault="00D50E1F" w:rsidP="00AD39F9"/>
        </w:tc>
        <w:tc>
          <w:tcPr>
            <w:tcW w:w="2835" w:type="dxa"/>
            <w:vMerge/>
            <w:tcBorders>
              <w:top w:val="nil"/>
            </w:tcBorders>
          </w:tcPr>
          <w:p w:rsidR="00D50E1F" w:rsidRPr="00AA3B79" w:rsidRDefault="00D50E1F" w:rsidP="00AD39F9"/>
        </w:tc>
      </w:tr>
      <w:tr w:rsidR="00D50E1F" w:rsidRPr="00AA3B79" w:rsidTr="003D094D">
        <w:trPr>
          <w:trHeight w:val="862"/>
        </w:trPr>
        <w:tc>
          <w:tcPr>
            <w:tcW w:w="1668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 xml:space="preserve">Работа с текстовыми задачами 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выполнять краткую запись задачи, используя различные формы: таблицу, чертёж, схему и т. д.;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 xml:space="preserve">— выбирать и обосновывать выбор действий для решения задач на кратное сравнение, на нахождение четвёртого пропорционального (методом приведения к единице, методом сравнения), задач на расчёт стоимости (цена, количество, стоимость), на </w:t>
            </w:r>
            <w:r w:rsidRPr="00AA3B79">
              <w:rPr>
                <w:iCs/>
              </w:rPr>
              <w:lastRenderedPageBreak/>
              <w:t>нахождение промежутка времени (начало, конец, продолжительность события);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составлять задачу по её краткой записи, представленной в различных формах (таблица, схема, чертёж и т. д.);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оценивать правильность хода решения задачи;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выполнять проверку решения задачи разными способами.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685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сравнивать задачи по фабуле и решению;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преобразовывать данную задачу в новую с помощью изменения вопроса или условия;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находить разные способы решения одной задачи.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D50E1F" w:rsidRPr="00AA3B79" w:rsidRDefault="00D50E1F" w:rsidP="00AD39F9"/>
        </w:tc>
        <w:tc>
          <w:tcPr>
            <w:tcW w:w="2835" w:type="dxa"/>
            <w:tcBorders>
              <w:top w:val="nil"/>
            </w:tcBorders>
          </w:tcPr>
          <w:p w:rsidR="00D50E1F" w:rsidRPr="00AA3B79" w:rsidRDefault="00D50E1F" w:rsidP="00AD39F9"/>
        </w:tc>
      </w:tr>
      <w:tr w:rsidR="00D50E1F" w:rsidRPr="00AA3B79" w:rsidTr="003D094D">
        <w:trPr>
          <w:trHeight w:val="862"/>
        </w:trPr>
        <w:tc>
          <w:tcPr>
            <w:tcW w:w="1668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Пространственные отношения. Геометрические фигуры</w:t>
            </w:r>
            <w:r w:rsidR="003D094D" w:rsidRPr="00AA3B79">
              <w:t>.</w:t>
            </w:r>
          </w:p>
        </w:tc>
        <w:tc>
          <w:tcPr>
            <w:tcW w:w="3402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описывать взаимное расположение предметов в пространстве и на плоскости;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находить равные фигуры, используя приёмы наложения, сравнения фигур на клетчатой бумаге;</w:t>
            </w:r>
          </w:p>
          <w:p w:rsidR="00D50E1F" w:rsidRPr="00AA3B79" w:rsidRDefault="00D50E1F" w:rsidP="00AD39F9">
            <w:pPr>
              <w:jc w:val="both"/>
            </w:pPr>
            <w:r w:rsidRPr="00AA3B79">
              <w:rPr>
                <w:iCs/>
              </w:rPr>
              <w:t>— к</w:t>
            </w:r>
            <w:r w:rsidRPr="00AA3B79">
              <w:t>лассифицировать треугольники на равнобедренные и разносторонние, различать равносторонние треугольники;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строить квадрат и прямоугольник по заданным значениям длин сторон с помощью линейки и угольника;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>— р</w:t>
            </w:r>
            <w:r w:rsidRPr="00AA3B79">
              <w:rPr>
                <w:iCs/>
              </w:rPr>
              <w:t xml:space="preserve">аспознавать прямоугольный параллелепипед, находить на модели прямоугольного параллелепипеда его элементы: вершины, грани, </w:t>
            </w:r>
            <w:r w:rsidRPr="00AA3B79">
              <w:rPr>
                <w:iCs/>
              </w:rPr>
              <w:lastRenderedPageBreak/>
              <w:t>ребра;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находить в окружающей обстановке предметы в форме прямоугольного параллелепипеда.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685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– копировать изображение прямоугольного параллелепипеда на клетчатой бумаге;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– располагать модель прямоугольного параллелепипеда в пространстве, согласно заданному описанию;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– конструировать модель прямоугольного параллелепипеда по его развёртке.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D50E1F" w:rsidRPr="00AA3B79" w:rsidRDefault="00D50E1F" w:rsidP="00AD39F9"/>
        </w:tc>
        <w:tc>
          <w:tcPr>
            <w:tcW w:w="2835" w:type="dxa"/>
            <w:vMerge w:val="restart"/>
            <w:tcBorders>
              <w:top w:val="nil"/>
            </w:tcBorders>
          </w:tcPr>
          <w:p w:rsidR="00D50E1F" w:rsidRPr="00AA3B79" w:rsidRDefault="00D50E1F" w:rsidP="00AD39F9"/>
        </w:tc>
      </w:tr>
      <w:tr w:rsidR="00D50E1F" w:rsidRPr="00AA3B79" w:rsidTr="003D094D">
        <w:trPr>
          <w:trHeight w:val="862"/>
        </w:trPr>
        <w:tc>
          <w:tcPr>
            <w:tcW w:w="1668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Геометрические величины</w:t>
            </w:r>
            <w:r w:rsidR="003D094D" w:rsidRPr="00AA3B79">
              <w:t>.</w:t>
            </w:r>
          </w:p>
        </w:tc>
        <w:tc>
          <w:tcPr>
            <w:tcW w:w="3402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определять длину данного отрезка с помощью измерительной линейки;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вычислять периметр многоугольника, в том числе треугольника, прямоугольника и квадрата;</w:t>
            </w:r>
          </w:p>
          <w:p w:rsidR="00D50E1F" w:rsidRPr="00AA3B79" w:rsidRDefault="00D50E1F" w:rsidP="00AD39F9">
            <w:pPr>
              <w:jc w:val="both"/>
            </w:pPr>
            <w:r w:rsidRPr="00AA3B79">
              <w:t xml:space="preserve">— </w:t>
            </w:r>
            <w:r w:rsidRPr="00AA3B79">
              <w:rPr>
                <w:iCs/>
              </w:rPr>
              <w:t>применять единицу измерения длины километр и соотношения: 1 км = 1000 м, 1 м = 1000 мм;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вычислять площадь прямоугольника и квадрата;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использовать единицы измерения площади: квадратный сантиметр, квадратный дециметр, квадратный метр, и соотношения между ними: 1 см² = 100 мм², 1 дм² = 100 см², 1 м² = 100 дм²;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оценивать длины сторон прямоугольника; расстояние приближённо (на глаз).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685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—сравнивать фигуры по площади;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– находить и объединять равновеликие плоские фигуры в группы;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– находить площадь ступенчатой фигуры разными способами.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vMerge/>
            <w:tcBorders>
              <w:top w:val="nil"/>
            </w:tcBorders>
          </w:tcPr>
          <w:p w:rsidR="00D50E1F" w:rsidRPr="00AA3B79" w:rsidRDefault="00D50E1F" w:rsidP="00AD39F9"/>
        </w:tc>
        <w:tc>
          <w:tcPr>
            <w:tcW w:w="2835" w:type="dxa"/>
            <w:vMerge/>
            <w:tcBorders>
              <w:top w:val="nil"/>
            </w:tcBorders>
          </w:tcPr>
          <w:p w:rsidR="00D50E1F" w:rsidRPr="00AA3B79" w:rsidRDefault="00D50E1F" w:rsidP="00AD39F9"/>
        </w:tc>
      </w:tr>
      <w:tr w:rsidR="00D50E1F" w:rsidRPr="00AA3B79" w:rsidTr="003D094D">
        <w:trPr>
          <w:trHeight w:val="862"/>
        </w:trPr>
        <w:tc>
          <w:tcPr>
            <w:tcW w:w="1668" w:type="dxa"/>
            <w:tcBorders>
              <w:top w:val="nil"/>
            </w:tcBorders>
          </w:tcPr>
          <w:p w:rsidR="00D50E1F" w:rsidRPr="00AA3B79" w:rsidRDefault="00D50E1F" w:rsidP="003D094D">
            <w:r w:rsidRPr="00AA3B79">
              <w:t xml:space="preserve">Работа с информацией 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t>Учащийся научится: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устанавливать закономерность по данным таблицы;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 xml:space="preserve">— использовать данные готовых столбчатых и </w:t>
            </w:r>
            <w:r w:rsidRPr="00AA3B79">
              <w:rPr>
                <w:iCs/>
              </w:rPr>
              <w:lastRenderedPageBreak/>
              <w:t>линейных диаграмм при решении текстовых задач;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заполнять таблицу в соответствии с выявленной закономерностью;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находить данные, представлять их в виде диаграммы, обобщать и интерпретировать эту информацию;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— строить диаграмму по данным текста, таблицы;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 xml:space="preserve">— понимать выражения, содержащие логические связки и слова («... </w:t>
            </w:r>
            <w:proofErr w:type="gramStart"/>
            <w:r w:rsidRPr="00AA3B79">
              <w:rPr>
                <w:iCs/>
              </w:rPr>
              <w:t>и...</w:t>
            </w:r>
            <w:proofErr w:type="gramEnd"/>
            <w:r w:rsidRPr="00AA3B79">
              <w:rPr>
                <w:iCs/>
              </w:rPr>
              <w:t>», «... или...», «не», «если.., то... », «верно/неверно, что...», «каждый», «все».</w:t>
            </w:r>
          </w:p>
          <w:p w:rsidR="00D50E1F" w:rsidRPr="00AA3B79" w:rsidRDefault="00D50E1F" w:rsidP="00AD39F9">
            <w:pPr>
              <w:jc w:val="both"/>
            </w:pP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685" w:type="dxa"/>
            <w:tcBorders>
              <w:top w:val="nil"/>
            </w:tcBorders>
          </w:tcPr>
          <w:p w:rsidR="00D50E1F" w:rsidRPr="00AA3B79" w:rsidRDefault="00D50E1F" w:rsidP="00AD39F9">
            <w:pPr>
              <w:jc w:val="both"/>
            </w:pPr>
            <w:r w:rsidRPr="00AA3B79">
              <w:lastRenderedPageBreak/>
              <w:t>Учащийся получит возможность научиться: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>— читать несложные готовые столбчатые диаграммы, анализировать их данные;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rPr>
                <w:iCs/>
              </w:rPr>
              <w:t xml:space="preserve">—составлять простейшие </w:t>
            </w:r>
            <w:r w:rsidRPr="00AA3B79">
              <w:rPr>
                <w:iCs/>
              </w:rPr>
              <w:lastRenderedPageBreak/>
              <w:t>таблицы, диаграммы по результатам выполне</w:t>
            </w:r>
            <w:r w:rsidRPr="00AA3B79">
              <w:rPr>
                <w:iCs/>
              </w:rPr>
              <w:softHyphen/>
              <w:t>ния практической работы;</w:t>
            </w:r>
          </w:p>
          <w:p w:rsidR="00D50E1F" w:rsidRPr="00AA3B79" w:rsidRDefault="00D50E1F" w:rsidP="00AD39F9">
            <w:pPr>
              <w:jc w:val="both"/>
            </w:pPr>
            <w:r w:rsidRPr="00AA3B79">
              <w:rPr>
                <w:iCs/>
              </w:rPr>
              <w:t xml:space="preserve">– </w:t>
            </w:r>
            <w:r w:rsidRPr="00AA3B79">
              <w:t>рисовать столбчатую диаграмму по данным опроса; текста, таблицы, задачи;</w:t>
            </w:r>
          </w:p>
          <w:p w:rsidR="00D50E1F" w:rsidRPr="00AA3B79" w:rsidRDefault="00D50E1F" w:rsidP="00AD39F9">
            <w:pPr>
              <w:jc w:val="both"/>
            </w:pPr>
            <w:r w:rsidRPr="00AA3B79">
              <w:t>– определять масштаб столбчатой диаграммы;</w:t>
            </w:r>
          </w:p>
          <w:p w:rsidR="00D50E1F" w:rsidRPr="00AA3B79" w:rsidRDefault="00D50E1F" w:rsidP="00AD39F9">
            <w:pPr>
              <w:jc w:val="both"/>
              <w:rPr>
                <w:iCs/>
              </w:rPr>
            </w:pPr>
            <w:r w:rsidRPr="00AA3B79">
              <w:t xml:space="preserve">– строить простейшие умозаключения с использованием логических связок: </w:t>
            </w:r>
            <w:r w:rsidRPr="00AA3B79">
              <w:rPr>
                <w:iCs/>
              </w:rPr>
              <w:t xml:space="preserve">(«... </w:t>
            </w:r>
            <w:proofErr w:type="gramStart"/>
            <w:r w:rsidRPr="00AA3B79">
              <w:rPr>
                <w:iCs/>
              </w:rPr>
              <w:t>и...</w:t>
            </w:r>
            <w:proofErr w:type="gramEnd"/>
            <w:r w:rsidRPr="00AA3B79">
              <w:rPr>
                <w:iCs/>
              </w:rPr>
              <w:t>», «... или...», «не», «если.., то... », «верно/неверно, что...», «каждый», «все»);</w:t>
            </w:r>
          </w:p>
          <w:p w:rsidR="00D50E1F" w:rsidRPr="00AA3B79" w:rsidRDefault="00D50E1F" w:rsidP="00AD39F9">
            <w:pPr>
              <w:jc w:val="both"/>
            </w:pPr>
            <w:r w:rsidRPr="00AA3B79">
              <w:rPr>
                <w:iCs/>
              </w:rPr>
              <w:t xml:space="preserve">– </w:t>
            </w:r>
            <w:r w:rsidRPr="00AA3B79">
              <w:t>вносить коррективы в инструкцию, алгоритм выполнения действий и обосновывать их.</w:t>
            </w:r>
          </w:p>
          <w:p w:rsidR="00D50E1F" w:rsidRPr="00AA3B79" w:rsidRDefault="00D50E1F" w:rsidP="00AD39F9">
            <w:pPr>
              <w:jc w:val="both"/>
            </w:pPr>
          </w:p>
        </w:tc>
        <w:tc>
          <w:tcPr>
            <w:tcW w:w="3402" w:type="dxa"/>
            <w:vMerge/>
            <w:tcBorders>
              <w:top w:val="nil"/>
              <w:bottom w:val="nil"/>
            </w:tcBorders>
          </w:tcPr>
          <w:p w:rsidR="00D50E1F" w:rsidRPr="00AA3B79" w:rsidRDefault="00D50E1F" w:rsidP="00AD39F9"/>
        </w:tc>
        <w:tc>
          <w:tcPr>
            <w:tcW w:w="2835" w:type="dxa"/>
            <w:vMerge/>
            <w:tcBorders>
              <w:top w:val="nil"/>
            </w:tcBorders>
          </w:tcPr>
          <w:p w:rsidR="00D50E1F" w:rsidRPr="00AA3B79" w:rsidRDefault="00D50E1F" w:rsidP="00AD39F9"/>
        </w:tc>
      </w:tr>
      <w:tr w:rsidR="00D50E1F" w:rsidRPr="00AA3B79" w:rsidTr="00AD39F9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3"/>
          <w:gridAfter w:val="1"/>
          <w:wBefore w:w="8755" w:type="dxa"/>
          <w:wAfter w:w="2835" w:type="dxa"/>
          <w:trHeight w:val="100"/>
        </w:trPr>
        <w:tc>
          <w:tcPr>
            <w:tcW w:w="3402" w:type="dxa"/>
            <w:tcBorders>
              <w:top w:val="single" w:sz="4" w:space="0" w:color="auto"/>
            </w:tcBorders>
          </w:tcPr>
          <w:p w:rsidR="00D50E1F" w:rsidRPr="00AA3B79" w:rsidRDefault="00D50E1F" w:rsidP="00AD39F9">
            <w:pPr>
              <w:jc w:val="both"/>
            </w:pPr>
          </w:p>
        </w:tc>
      </w:tr>
    </w:tbl>
    <w:p w:rsidR="002E2438" w:rsidRPr="00AA3B79" w:rsidRDefault="002E2438" w:rsidP="003D094D">
      <w:r w:rsidRPr="00AA3B79">
        <w:t>Контроль над выполнением практической части программы:</w:t>
      </w:r>
    </w:p>
    <w:tbl>
      <w:tblPr>
        <w:tblpPr w:leftFromText="180" w:rightFromText="180" w:vertAnchor="text" w:horzAnchor="margin" w:tblpXSpec="center" w:tblpY="47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1771"/>
        <w:gridCol w:w="1514"/>
        <w:gridCol w:w="1864"/>
        <w:gridCol w:w="1696"/>
        <w:gridCol w:w="3929"/>
      </w:tblGrid>
      <w:tr w:rsidR="002E2438" w:rsidRPr="00AA3B79" w:rsidTr="003D094D">
        <w:trPr>
          <w:trHeight w:val="274"/>
        </w:trPr>
        <w:tc>
          <w:tcPr>
            <w:tcW w:w="4360" w:type="dxa"/>
          </w:tcPr>
          <w:p w:rsidR="002E2438" w:rsidRPr="00AA3B79" w:rsidRDefault="002E2438" w:rsidP="00C36082">
            <w:pPr>
              <w:jc w:val="center"/>
            </w:pPr>
            <w:r w:rsidRPr="00AA3B79">
              <w:t>Практическая часть</w:t>
            </w:r>
          </w:p>
        </w:tc>
        <w:tc>
          <w:tcPr>
            <w:tcW w:w="1771" w:type="dxa"/>
          </w:tcPr>
          <w:p w:rsidR="002E2438" w:rsidRPr="00AA3B79" w:rsidRDefault="002E2438" w:rsidP="00C36082">
            <w:pPr>
              <w:jc w:val="center"/>
            </w:pPr>
            <w:r w:rsidRPr="00AA3B79">
              <w:t>1 четверть</w:t>
            </w:r>
          </w:p>
        </w:tc>
        <w:tc>
          <w:tcPr>
            <w:tcW w:w="1514" w:type="dxa"/>
          </w:tcPr>
          <w:p w:rsidR="002E2438" w:rsidRPr="00AA3B79" w:rsidRDefault="002E2438" w:rsidP="00C36082">
            <w:pPr>
              <w:jc w:val="center"/>
            </w:pPr>
            <w:r w:rsidRPr="00AA3B79">
              <w:t>2 четверть</w:t>
            </w:r>
          </w:p>
        </w:tc>
        <w:tc>
          <w:tcPr>
            <w:tcW w:w="1864" w:type="dxa"/>
          </w:tcPr>
          <w:p w:rsidR="002E2438" w:rsidRPr="00AA3B79" w:rsidRDefault="002E2438" w:rsidP="00C36082">
            <w:pPr>
              <w:jc w:val="center"/>
            </w:pPr>
            <w:r w:rsidRPr="00AA3B79">
              <w:t>3 четверть</w:t>
            </w:r>
          </w:p>
        </w:tc>
        <w:tc>
          <w:tcPr>
            <w:tcW w:w="1696" w:type="dxa"/>
          </w:tcPr>
          <w:p w:rsidR="002E2438" w:rsidRPr="00AA3B79" w:rsidRDefault="002E2438" w:rsidP="00C36082">
            <w:pPr>
              <w:jc w:val="center"/>
            </w:pPr>
            <w:r w:rsidRPr="00AA3B79">
              <w:t>4 четверть</w:t>
            </w:r>
          </w:p>
        </w:tc>
        <w:tc>
          <w:tcPr>
            <w:tcW w:w="3929" w:type="dxa"/>
          </w:tcPr>
          <w:p w:rsidR="002E2438" w:rsidRPr="00AA3B79" w:rsidRDefault="002E2438" w:rsidP="00C36082">
            <w:pPr>
              <w:jc w:val="center"/>
            </w:pPr>
            <w:r w:rsidRPr="00AA3B79">
              <w:t>За год</w:t>
            </w:r>
          </w:p>
        </w:tc>
      </w:tr>
      <w:tr w:rsidR="002E2438" w:rsidRPr="00AA3B79" w:rsidTr="003D094D">
        <w:trPr>
          <w:trHeight w:val="278"/>
        </w:trPr>
        <w:tc>
          <w:tcPr>
            <w:tcW w:w="4360" w:type="dxa"/>
          </w:tcPr>
          <w:p w:rsidR="002E2438" w:rsidRPr="00AA3B79" w:rsidRDefault="002E2438" w:rsidP="00C36082">
            <w:pPr>
              <w:jc w:val="center"/>
            </w:pPr>
            <w:r w:rsidRPr="00AA3B79">
              <w:t>Контрольная работа</w:t>
            </w:r>
          </w:p>
        </w:tc>
        <w:tc>
          <w:tcPr>
            <w:tcW w:w="1771" w:type="dxa"/>
          </w:tcPr>
          <w:p w:rsidR="002E2438" w:rsidRPr="00AA3B79" w:rsidRDefault="002E2438" w:rsidP="00C36082">
            <w:pPr>
              <w:jc w:val="center"/>
            </w:pPr>
            <w:r w:rsidRPr="00AA3B79">
              <w:t>3</w:t>
            </w:r>
          </w:p>
        </w:tc>
        <w:tc>
          <w:tcPr>
            <w:tcW w:w="1514" w:type="dxa"/>
          </w:tcPr>
          <w:p w:rsidR="002E2438" w:rsidRPr="00AA3B79" w:rsidRDefault="002E2438" w:rsidP="00C36082">
            <w:pPr>
              <w:jc w:val="center"/>
            </w:pPr>
            <w:r w:rsidRPr="00AA3B79">
              <w:t>2</w:t>
            </w:r>
          </w:p>
        </w:tc>
        <w:tc>
          <w:tcPr>
            <w:tcW w:w="1864" w:type="dxa"/>
          </w:tcPr>
          <w:p w:rsidR="002E2438" w:rsidRPr="00AA3B79" w:rsidRDefault="002E2438" w:rsidP="00C36082">
            <w:pPr>
              <w:jc w:val="center"/>
            </w:pPr>
            <w:r w:rsidRPr="00AA3B79">
              <w:t>3</w:t>
            </w:r>
          </w:p>
        </w:tc>
        <w:tc>
          <w:tcPr>
            <w:tcW w:w="1696" w:type="dxa"/>
          </w:tcPr>
          <w:p w:rsidR="002E2438" w:rsidRPr="00AA3B79" w:rsidRDefault="002E2438" w:rsidP="00C36082">
            <w:pPr>
              <w:jc w:val="center"/>
            </w:pPr>
            <w:r w:rsidRPr="00AA3B79">
              <w:t>3</w:t>
            </w:r>
          </w:p>
        </w:tc>
        <w:tc>
          <w:tcPr>
            <w:tcW w:w="3929" w:type="dxa"/>
          </w:tcPr>
          <w:p w:rsidR="002E2438" w:rsidRPr="00AA3B79" w:rsidRDefault="002E2438" w:rsidP="00C36082">
            <w:pPr>
              <w:jc w:val="center"/>
            </w:pPr>
            <w:r w:rsidRPr="00AA3B79">
              <w:t>11</w:t>
            </w:r>
          </w:p>
        </w:tc>
      </w:tr>
      <w:tr w:rsidR="002E2438" w:rsidRPr="00AA3B79" w:rsidTr="003D094D">
        <w:trPr>
          <w:trHeight w:val="410"/>
        </w:trPr>
        <w:tc>
          <w:tcPr>
            <w:tcW w:w="4360" w:type="dxa"/>
          </w:tcPr>
          <w:p w:rsidR="002E2438" w:rsidRPr="00AA3B79" w:rsidRDefault="002E2438" w:rsidP="00C36082">
            <w:pPr>
              <w:jc w:val="center"/>
            </w:pPr>
            <w:r w:rsidRPr="00AA3B79">
              <w:t>Арифметический диктант</w:t>
            </w:r>
          </w:p>
        </w:tc>
        <w:tc>
          <w:tcPr>
            <w:tcW w:w="1771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51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86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696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3929" w:type="dxa"/>
          </w:tcPr>
          <w:p w:rsidR="002E2438" w:rsidRPr="00AA3B79" w:rsidRDefault="002E2438" w:rsidP="00C36082">
            <w:pPr>
              <w:jc w:val="center"/>
            </w:pPr>
            <w:r w:rsidRPr="00AA3B79">
              <w:t>4</w:t>
            </w:r>
          </w:p>
        </w:tc>
      </w:tr>
      <w:tr w:rsidR="002E2438" w:rsidRPr="00AA3B79" w:rsidTr="003D094D">
        <w:trPr>
          <w:trHeight w:val="502"/>
        </w:trPr>
        <w:tc>
          <w:tcPr>
            <w:tcW w:w="4360" w:type="dxa"/>
          </w:tcPr>
          <w:p w:rsidR="002E2438" w:rsidRPr="00AA3B79" w:rsidRDefault="002E2438" w:rsidP="00C36082">
            <w:pPr>
              <w:jc w:val="center"/>
            </w:pPr>
            <w:r w:rsidRPr="00AA3B79">
              <w:t>Самостоятельная работа</w:t>
            </w:r>
          </w:p>
        </w:tc>
        <w:tc>
          <w:tcPr>
            <w:tcW w:w="1771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51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86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696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3929" w:type="dxa"/>
          </w:tcPr>
          <w:p w:rsidR="002E2438" w:rsidRPr="00AA3B79" w:rsidRDefault="002E2438" w:rsidP="00C36082">
            <w:pPr>
              <w:jc w:val="center"/>
            </w:pPr>
            <w:r w:rsidRPr="00AA3B79">
              <w:t>4</w:t>
            </w:r>
          </w:p>
        </w:tc>
      </w:tr>
      <w:tr w:rsidR="002E2438" w:rsidRPr="00AA3B79" w:rsidTr="003D094D">
        <w:trPr>
          <w:trHeight w:val="367"/>
        </w:trPr>
        <w:tc>
          <w:tcPr>
            <w:tcW w:w="4360" w:type="dxa"/>
          </w:tcPr>
          <w:p w:rsidR="002E2438" w:rsidRPr="00AA3B79" w:rsidRDefault="002E2438" w:rsidP="00C36082">
            <w:pPr>
              <w:jc w:val="center"/>
            </w:pPr>
            <w:r w:rsidRPr="00AA3B79">
              <w:t>Проверочная работа</w:t>
            </w:r>
          </w:p>
        </w:tc>
        <w:tc>
          <w:tcPr>
            <w:tcW w:w="1771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514" w:type="dxa"/>
          </w:tcPr>
          <w:p w:rsidR="002E2438" w:rsidRPr="00AA3B79" w:rsidRDefault="002E2438" w:rsidP="00C36082">
            <w:pPr>
              <w:jc w:val="center"/>
            </w:pPr>
            <w:r w:rsidRPr="00AA3B79">
              <w:t>-</w:t>
            </w:r>
          </w:p>
        </w:tc>
        <w:tc>
          <w:tcPr>
            <w:tcW w:w="186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696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3929" w:type="dxa"/>
          </w:tcPr>
          <w:p w:rsidR="002E2438" w:rsidRPr="00AA3B79" w:rsidRDefault="002E2438" w:rsidP="00C36082">
            <w:pPr>
              <w:jc w:val="center"/>
            </w:pPr>
            <w:r w:rsidRPr="00AA3B79">
              <w:t>3</w:t>
            </w:r>
          </w:p>
        </w:tc>
      </w:tr>
      <w:tr w:rsidR="002E2438" w:rsidRPr="00AA3B79" w:rsidTr="003D094D">
        <w:trPr>
          <w:trHeight w:val="367"/>
        </w:trPr>
        <w:tc>
          <w:tcPr>
            <w:tcW w:w="4360" w:type="dxa"/>
          </w:tcPr>
          <w:p w:rsidR="002E2438" w:rsidRPr="00AA3B79" w:rsidRDefault="002E2438" w:rsidP="00C36082">
            <w:pPr>
              <w:jc w:val="center"/>
            </w:pPr>
            <w:r w:rsidRPr="00AA3B79">
              <w:t>Тест</w:t>
            </w:r>
          </w:p>
        </w:tc>
        <w:tc>
          <w:tcPr>
            <w:tcW w:w="1771" w:type="dxa"/>
          </w:tcPr>
          <w:p w:rsidR="002E2438" w:rsidRPr="00AA3B79" w:rsidRDefault="002E2438" w:rsidP="00C36082">
            <w:pPr>
              <w:jc w:val="center"/>
            </w:pPr>
            <w:r w:rsidRPr="00AA3B79">
              <w:t>-</w:t>
            </w:r>
          </w:p>
        </w:tc>
        <w:tc>
          <w:tcPr>
            <w:tcW w:w="151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864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1696" w:type="dxa"/>
          </w:tcPr>
          <w:p w:rsidR="002E2438" w:rsidRPr="00AA3B79" w:rsidRDefault="002E2438" w:rsidP="00C36082">
            <w:pPr>
              <w:jc w:val="center"/>
            </w:pPr>
            <w:r w:rsidRPr="00AA3B79">
              <w:t>1</w:t>
            </w:r>
          </w:p>
        </w:tc>
        <w:tc>
          <w:tcPr>
            <w:tcW w:w="3929" w:type="dxa"/>
          </w:tcPr>
          <w:p w:rsidR="002E2438" w:rsidRPr="00AA3B79" w:rsidRDefault="002E2438" w:rsidP="00C36082">
            <w:pPr>
              <w:jc w:val="center"/>
            </w:pPr>
            <w:r w:rsidRPr="00AA3B79">
              <w:t>3</w:t>
            </w:r>
          </w:p>
        </w:tc>
      </w:tr>
    </w:tbl>
    <w:p w:rsidR="002E2438" w:rsidRPr="00AA3B79" w:rsidRDefault="002E2438" w:rsidP="002E2438">
      <w:pPr>
        <w:jc w:val="center"/>
      </w:pPr>
    </w:p>
    <w:p w:rsidR="00AA3B79" w:rsidRDefault="00AA3B79" w:rsidP="00AA3B79">
      <w:pPr>
        <w:shd w:val="clear" w:color="auto" w:fill="FFFFFF"/>
        <w:ind w:firstLine="685"/>
        <w:jc w:val="center"/>
      </w:pPr>
    </w:p>
    <w:p w:rsidR="00AA3B79" w:rsidRDefault="003D094D" w:rsidP="00AA3B79">
      <w:pPr>
        <w:shd w:val="clear" w:color="auto" w:fill="FFFFFF"/>
        <w:ind w:firstLine="685"/>
        <w:jc w:val="center"/>
      </w:pPr>
      <w:r w:rsidRPr="00AA3B79">
        <w:t>Содер</w:t>
      </w:r>
      <w:r w:rsidR="00AA3B79">
        <w:t>жание учебного материал</w:t>
      </w:r>
    </w:p>
    <w:p w:rsidR="003D094D" w:rsidRPr="00AA3B79" w:rsidRDefault="003D094D" w:rsidP="00AA3B79"/>
    <w:tbl>
      <w:tblPr>
        <w:tblpPr w:leftFromText="180" w:rightFromText="180" w:vertAnchor="text" w:horzAnchor="margin" w:tblpY="1689"/>
        <w:tblW w:w="15036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1"/>
        <w:gridCol w:w="11194"/>
        <w:gridCol w:w="1601"/>
      </w:tblGrid>
      <w:tr w:rsidR="003D094D" w:rsidRPr="00AA3B79" w:rsidTr="003D094D">
        <w:trPr>
          <w:trHeight w:val="426"/>
        </w:trPr>
        <w:tc>
          <w:tcPr>
            <w:tcW w:w="224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jc w:val="center"/>
              <w:rPr>
                <w:rFonts w:cs="Times New Roman"/>
                <w:color w:val="000000"/>
              </w:rPr>
            </w:pPr>
            <w:proofErr w:type="spellStart"/>
            <w:r w:rsidRPr="00AA3B79">
              <w:rPr>
                <w:rFonts w:cs="Times New Roman"/>
                <w:color w:val="000000"/>
              </w:rPr>
              <w:t>Назвние</w:t>
            </w:r>
            <w:proofErr w:type="spellEnd"/>
            <w:r w:rsidRPr="00AA3B79">
              <w:rPr>
                <w:rFonts w:cs="Times New Roman"/>
                <w:color w:val="000000"/>
              </w:rPr>
              <w:t xml:space="preserve"> раздела</w:t>
            </w:r>
          </w:p>
        </w:tc>
        <w:tc>
          <w:tcPr>
            <w:tcW w:w="111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jc w:val="center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Краткое содержание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jc w:val="center"/>
              <w:rPr>
                <w:rFonts w:cs="Times New Roman"/>
                <w:color w:val="000000"/>
              </w:rPr>
            </w:pPr>
          </w:p>
        </w:tc>
      </w:tr>
      <w:tr w:rsidR="003D094D" w:rsidRPr="00AA3B79" w:rsidTr="003D094D">
        <w:trPr>
          <w:trHeight w:val="2792"/>
        </w:trPr>
        <w:tc>
          <w:tcPr>
            <w:tcW w:w="2241" w:type="dxa"/>
            <w:tcBorders>
              <w:top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lastRenderedPageBreak/>
              <w:t>Раздел 1.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 «Числа от 0 до 100. Повторение»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11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Приемы сложения и вычитания однозначных и двузначных чисел в пределах 100. Алгоритмы письменного сложения и вычитания двузначных чисел, таблица умножения и соответствующие случаи деления в пределах 20, понятие прямого угла, единицы длины и времени и их соотношения.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Смысл действий умножения и деления, алгоритм вычисления периметра многоугольника,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табличные случаи умножения и деления.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Таблица умножения в пределах 20 и соответствующие случаи деления, порядок действий в выражениях со скобками и без скобок.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сложения и вычитания двузначных чисел. Порядок выполнения действий в выражениях со скобками и без скобок.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Запись решения задачи выражением, анализ возможных способов вычисления значения этого выражения.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  7 часов</w:t>
            </w:r>
          </w:p>
        </w:tc>
      </w:tr>
      <w:tr w:rsidR="003D094D" w:rsidRPr="00AA3B79" w:rsidTr="003D094D">
        <w:trPr>
          <w:trHeight w:val="3795"/>
        </w:trPr>
        <w:tc>
          <w:tcPr>
            <w:tcW w:w="2241" w:type="dxa"/>
            <w:vMerge w:val="restart"/>
            <w:tcBorders>
              <w:top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Раздел 2.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«Сложение и вычитание» 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119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Прибавление числа к сумме. Изменение суммы от изменения порядка действий. Решение текстовых задач арифметическим способом, числовых выражений.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Знакомство с терминами цена, количество и стоимость, зависимостью этих величин, научить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решать задачи на нахождение стоимости по  цене и количеству.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Решение задачи на нахождение стоимости по известным цене и количеству.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Зависимость между компонентами и результатом действия сложения.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Увеличение числа  в несколько раз, уменьшение числа в несколько раз. Проверка сложения.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Зависимость значения суммы нескольких слагаемых от порядка действия. Правило прибавления суммы к числу.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Обозначение геометрических фигур буквами латинского алфавита.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Способы вычитания числа из суммы.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Выбор удобного способа вычитания суммы из числа.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Способы проверки правильности  выполнения вычитания.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 проверки вычитания вычитанием, когда из уменьшаемого вычитается разность.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Способы вычитания суммы из числа.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Выбор удобного способа вычитания суммы из числа.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Выбор удобного способа вычитания суммы из числа при решении задач.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Случаи использования приема округления при сложении.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Выбор удобного способа вычисления суммы более двух слагаемых. Приём рационального сложения нескольких чисел. Случаи использования приема округления при вычитании.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Сравнение фигур наложением. Равенство отрезков.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Знакомство с новым типом задач.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Решение задач. Запись решения выражением.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  32 часов</w:t>
            </w:r>
          </w:p>
          <w:p w:rsidR="003D094D" w:rsidRPr="00AA3B79" w:rsidRDefault="003D094D" w:rsidP="003D094D">
            <w:pPr>
              <w:pStyle w:val="afc"/>
              <w:tabs>
                <w:tab w:val="left" w:pos="0"/>
              </w:tabs>
              <w:rPr>
                <w:rFonts w:cs="Times New Roman"/>
                <w:color w:val="000000"/>
              </w:rPr>
            </w:pPr>
          </w:p>
        </w:tc>
      </w:tr>
      <w:tr w:rsidR="003D094D" w:rsidRPr="00AA3B79" w:rsidTr="003D094D">
        <w:trPr>
          <w:trHeight w:val="991"/>
        </w:trPr>
        <w:tc>
          <w:tcPr>
            <w:tcW w:w="2241" w:type="dxa"/>
            <w:vMerge/>
            <w:tcBorders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119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601" w:type="dxa"/>
            <w:tcBorders>
              <w:top w:val="nil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</w:tr>
      <w:tr w:rsidR="003D094D" w:rsidRPr="00AA3B79" w:rsidTr="003D094D">
        <w:trPr>
          <w:trHeight w:val="1550"/>
        </w:trPr>
        <w:tc>
          <w:tcPr>
            <w:tcW w:w="2241" w:type="dxa"/>
            <w:tcBorders>
              <w:top w:val="single" w:sz="4" w:space="0" w:color="000001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lastRenderedPageBreak/>
              <w:t xml:space="preserve">Раздел 3 «Умножение и деление»  </w:t>
            </w:r>
          </w:p>
        </w:tc>
        <w:tc>
          <w:tcPr>
            <w:tcW w:w="11194" w:type="dxa"/>
            <w:tcBorders>
              <w:top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Способы разбиения множества чисел на два множества. Четные и нечетные числа. Деление на 2 – признак четности чисел.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Закономерности составления новых табличных случаев умножения числа 3 и деления на 3, повторить таблицу умножения числа 3 и соответствующих случаев деления в пределах 20.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Различные способы умножения суммы двух слагаемых на число,  табличные случаи умножения и деления на 2 и на 3.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Новые табличные случая умножения числа 4 и деления на 4.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Проверка правильности выполнения умножения двух чисел.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Разностное сравнение чисел. Кратное сравнение чисел.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Закономерности составления новых табличных случаев умножения числа 7 и деления на 7.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Табличные случаи умножения. Решение задач различными способами.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Табличные случаи умножения. Решение задач различными способами.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Связь этой группы табличных упражнений с умножением числа 4.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Прием перестановки множителей. Связь этой группы табличных упражнений с умножением числа 4.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Сравнение площадей фигур по занимаемому месту. Мерки для измерения площади фигуры.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Измерение площади фигуры с помощью мерок разной конфигурации: квадраты, треугольники,</w:t>
            </w:r>
          </w:p>
          <w:p w:rsidR="003D094D" w:rsidRPr="00AA3B79" w:rsidRDefault="003D094D" w:rsidP="003D094D">
            <w:pPr>
              <w:pStyle w:val="afc"/>
              <w:jc w:val="both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шестиугольники и т.д.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Таблица умножения числа 9 и деления на 9;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зависимости между компонентами и результатами действий умножения и деления;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порядок действий в выражениях со скобками и без скобок; решение задач в 3 действия.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быстрого счёта. Приём округления числа. Замена множителя суммой слагаемых.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Способы деления суммы на число.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Выбор удобного способа деления суммы на число.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Способы деления суммы на число. Выбор удобного способа деления суммы на число.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 деления двузначного числа на однозначное вида 48 :2, табличные случаи умножения и деления.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Приём деления двузначного числа на однозначное, когда число десятков и число единиц в делимом не делятся на это число. Алгоритм деления двузначного числа на однозначное, когда число десятков и число единиц в делимом не делятся на это число.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 подбора цифры частного при делении двузначного числа на двузначное. Приём вне табличного умножения и деления. Алгоритм вычисления периметра прямоугольника.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Правила деления суммы на число и изученные приёмы вне  табличного деления двузначных чисел на однозначное и двузначное число, измерение площади фигуры.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auto"/>
            </w:tcBorders>
            <w:shd w:val="clear" w:color="auto" w:fill="FFFFFF"/>
          </w:tcPr>
          <w:p w:rsidR="003D094D" w:rsidRPr="00AA3B79" w:rsidRDefault="003D094D" w:rsidP="003D094D">
            <w:pPr>
              <w:pStyle w:val="afc"/>
              <w:jc w:val="center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55 часов</w:t>
            </w:r>
          </w:p>
        </w:tc>
      </w:tr>
      <w:tr w:rsidR="003D094D" w:rsidRPr="00AA3B79" w:rsidTr="003D094D">
        <w:trPr>
          <w:trHeight w:val="2278"/>
        </w:trPr>
        <w:tc>
          <w:tcPr>
            <w:tcW w:w="2241" w:type="dxa"/>
            <w:tcBorders>
              <w:top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lastRenderedPageBreak/>
              <w:t xml:space="preserve"> Раздел 4.  «Числа от 100 до 1000.  Нумерация»  </w:t>
            </w:r>
          </w:p>
        </w:tc>
        <w:tc>
          <w:tcPr>
            <w:tcW w:w="111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Новая счётная единица — сотня. Счет сотнями, прямой и обратный счёт,  свойство деления суммы на число. Свойство деления суммы на число.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Названия круглых сотен, принцип образования соответствующих числительных в русском языке. Соотношения разрядных единиц счёта.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Образование чисел от 100 до 1000 из сотен, десятков и единиц, названиями этих чисел.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Понятие трёхзначного числа, чтение и запись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трёхзначных чисел. Чтение числа с объяснением значения каждой цифры в его записи. Чтение и запись трехзначных чисел. Письменная нумерация трёхзначных чисел.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Новый тип задач на нахождение четвёртого пропорционального, решаемых методом сравнения.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7 часов</w:t>
            </w:r>
          </w:p>
        </w:tc>
      </w:tr>
      <w:tr w:rsidR="003D094D" w:rsidRPr="00AA3B79" w:rsidTr="003D094D">
        <w:trPr>
          <w:trHeight w:val="4194"/>
        </w:trPr>
        <w:tc>
          <w:tcPr>
            <w:tcW w:w="2241" w:type="dxa"/>
            <w:tcBorders>
              <w:top w:val="single" w:sz="4" w:space="0" w:color="auto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Раздел 5.«Числа от 100 до 1000. Письменные приемы вычислений»  </w:t>
            </w:r>
          </w:p>
        </w:tc>
        <w:tc>
          <w:tcPr>
            <w:tcW w:w="11194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Приемы сложения и вычитания  вида 520 + 400, 520 + 40, 370 – 200.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сложения и вычитания вида 70 + 50, 140 – 60.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сложения и вычитания вида 430 + 250, 370 – 140.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сложения вида  430 + 80.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Единицы площади — квадратные сантиметры, квадратные дециметры квадратные метры, их обозначения и соотношении, измерение площади фигур. Разрядный состав трёхзначных чисел,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устного сложения и вычитания в пределах 1000.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Квадратные единицы измерения площади.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Алгоритм деления с остатком. Компоненты деления. Деление с остатком. Проверка деления с остатком.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Новая единица длины — километр. Соотношения единиц длины.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Алгоритм сложения и вычитания трёхзначных чисел без перехода через десяток.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Алгоритм сложения и вычитания трёхзначных чисел с переходом через разряд.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Правила письменного деления и умножения. 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Умножение и деление  чисел в пределах 1000. Использование удобных способов вычисления. Решение задач арифметическим способом.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16 часов</w:t>
            </w:r>
          </w:p>
        </w:tc>
      </w:tr>
      <w:tr w:rsidR="003D094D" w:rsidRPr="00AA3B79" w:rsidTr="003D094D">
        <w:trPr>
          <w:trHeight w:val="1314"/>
        </w:trPr>
        <w:tc>
          <w:tcPr>
            <w:tcW w:w="2241" w:type="dxa"/>
            <w:tcBorders>
              <w:top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Раздел 6.  «УМНОЖЕНИЕ И ДЕЛЕНИЕ (Устные приёмы вычислений)» </w:t>
            </w:r>
          </w:p>
        </w:tc>
        <w:tc>
          <w:tcPr>
            <w:tcW w:w="111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Умножение круглых сотен, основанные на знании разрядного состава трёхзначного числа и табличном умножении.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Сведение деления круглых сотен в простейших случаях к делению однозначных чисел.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Единица измерения массы – грамм. Соотношение между граммом и килограммом.</w:t>
            </w:r>
          </w:p>
        </w:tc>
        <w:tc>
          <w:tcPr>
            <w:tcW w:w="160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8 часов</w:t>
            </w:r>
          </w:p>
        </w:tc>
      </w:tr>
      <w:tr w:rsidR="003D094D" w:rsidRPr="00AA3B79" w:rsidTr="003D094D">
        <w:trPr>
          <w:trHeight w:val="426"/>
        </w:trPr>
        <w:tc>
          <w:tcPr>
            <w:tcW w:w="2241" w:type="dxa"/>
            <w:tcBorders>
              <w:top w:val="nil"/>
              <w:bottom w:val="nil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Раздел 7.  «УМНОЖЕНИЕ И ДЕЛЕНИЕ  (Письменные приёмы вычислений)»  </w:t>
            </w:r>
          </w:p>
        </w:tc>
        <w:tc>
          <w:tcPr>
            <w:tcW w:w="11194" w:type="dxa"/>
            <w:vMerge w:val="restart"/>
            <w:tcBorders>
              <w:top w:val="nil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умножения и деления чисел в пределах 1000.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Приёмы сложения и вычитания чисел в пределах 1000.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Алгоритм умножения трехзначного числа на </w:t>
            </w:r>
            <w:proofErr w:type="gramStart"/>
            <w:r w:rsidRPr="00AA3B79">
              <w:rPr>
                <w:rFonts w:cs="Times New Roman"/>
                <w:color w:val="000000"/>
              </w:rPr>
              <w:t>однозначное  без</w:t>
            </w:r>
            <w:proofErr w:type="gramEnd"/>
            <w:r w:rsidRPr="00AA3B79">
              <w:rPr>
                <w:rFonts w:cs="Times New Roman"/>
                <w:color w:val="000000"/>
              </w:rPr>
              <w:t xml:space="preserve"> перехода через разряд.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Алгоритм умножения двузначного числа на однозначное с переходом через разряд.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Алгоритм умножения на однозначное число с двумя переходами через разряд вида 238 </w:t>
            </w:r>
            <w:r w:rsidRPr="00AA3B79">
              <w:rPr>
                <w:rFonts w:cs="Times New Roman"/>
                <w:color w:val="000000"/>
                <w:lang w:val="en-US"/>
              </w:rPr>
              <w:t>x</w:t>
            </w:r>
            <w:r w:rsidRPr="00AA3B79">
              <w:rPr>
                <w:rFonts w:cs="Times New Roman"/>
                <w:color w:val="000000"/>
              </w:rPr>
              <w:t xml:space="preserve"> 4.   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Алгоритм письменного деления трёхзначного числа на однозначное. Способ проверки деления </w:t>
            </w:r>
            <w:r w:rsidRPr="00AA3B79">
              <w:rPr>
                <w:rFonts w:cs="Times New Roman"/>
                <w:color w:val="000000"/>
              </w:rPr>
              <w:lastRenderedPageBreak/>
              <w:t>умножением.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Таблица умножения и соответствующие случаи деления, приёмы </w:t>
            </w:r>
            <w:proofErr w:type="spellStart"/>
            <w:r w:rsidRPr="00AA3B79">
              <w:rPr>
                <w:rFonts w:cs="Times New Roman"/>
                <w:color w:val="000000"/>
              </w:rPr>
              <w:t>внетабличного</w:t>
            </w:r>
            <w:proofErr w:type="spellEnd"/>
            <w:r w:rsidRPr="00AA3B79">
              <w:rPr>
                <w:rFonts w:cs="Times New Roman"/>
                <w:color w:val="000000"/>
              </w:rPr>
              <w:t xml:space="preserve"> умножения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>и деления, свойства арифметических действий и способов проверки этих действий, умение решать задачи в 2—3 действия, в том числе задачи на кратное сравнение.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t xml:space="preserve">Умножение и деление  чисел в пределах 1000. Использование удобных способов вычисления. Решение задач арифметическим способом.    </w:t>
            </w:r>
          </w:p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601" w:type="dxa"/>
            <w:vMerge w:val="restart"/>
            <w:tcBorders>
              <w:top w:val="nil"/>
              <w:lef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  <w:r w:rsidRPr="00AA3B79">
              <w:rPr>
                <w:rFonts w:cs="Times New Roman"/>
                <w:color w:val="000000"/>
              </w:rPr>
              <w:lastRenderedPageBreak/>
              <w:t>11 часов</w:t>
            </w:r>
          </w:p>
        </w:tc>
      </w:tr>
      <w:tr w:rsidR="003D094D" w:rsidRPr="00AA3B79" w:rsidTr="003D094D">
        <w:trPr>
          <w:trHeight w:val="1729"/>
        </w:trPr>
        <w:tc>
          <w:tcPr>
            <w:tcW w:w="2241" w:type="dxa"/>
            <w:tcBorders>
              <w:top w:val="nil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1194" w:type="dxa"/>
            <w:vMerge/>
            <w:tcBorders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rPr>
                <w:rFonts w:cs="Times New Roman"/>
                <w:color w:val="00000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3D094D" w:rsidRPr="00AA3B79" w:rsidRDefault="003D094D" w:rsidP="003D094D">
            <w:pPr>
              <w:pStyle w:val="afc"/>
              <w:tabs>
                <w:tab w:val="left" w:pos="270"/>
              </w:tabs>
              <w:rPr>
                <w:rFonts w:cs="Times New Roman"/>
                <w:color w:val="000000"/>
              </w:rPr>
            </w:pPr>
          </w:p>
        </w:tc>
      </w:tr>
      <w:tr w:rsidR="003D094D" w:rsidRPr="00AA3B79" w:rsidTr="003D094D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</w:tblPrEx>
        <w:trPr>
          <w:gridBefore w:val="2"/>
          <w:wBefore w:w="13435" w:type="dxa"/>
          <w:trHeight w:val="100"/>
        </w:trPr>
        <w:tc>
          <w:tcPr>
            <w:tcW w:w="1601" w:type="dxa"/>
            <w:tcBorders>
              <w:top w:val="single" w:sz="4" w:space="0" w:color="auto"/>
            </w:tcBorders>
          </w:tcPr>
          <w:p w:rsidR="003D094D" w:rsidRPr="00AA3B79" w:rsidRDefault="003D094D" w:rsidP="003D094D">
            <w:pPr>
              <w:autoSpaceDE w:val="0"/>
              <w:spacing w:line="360" w:lineRule="auto"/>
              <w:jc w:val="center"/>
            </w:pPr>
          </w:p>
        </w:tc>
      </w:tr>
    </w:tbl>
    <w:p w:rsidR="00AA3B79" w:rsidRPr="00AA3B79" w:rsidRDefault="00AA3B79" w:rsidP="003D094D">
      <w:pPr>
        <w:spacing w:line="360" w:lineRule="auto"/>
        <w:sectPr w:rsidR="00AA3B79" w:rsidRPr="00AA3B79" w:rsidSect="00AA3B79">
          <w:footnotePr>
            <w:pos w:val="beneathText"/>
          </w:footnotePr>
          <w:pgSz w:w="16837" w:h="11905" w:orient="landscape"/>
          <w:pgMar w:top="567" w:right="1134" w:bottom="568" w:left="1134" w:header="720" w:footer="720" w:gutter="0"/>
          <w:cols w:space="720"/>
          <w:docGrid w:linePitch="360"/>
        </w:sectPr>
      </w:pPr>
    </w:p>
    <w:p w:rsidR="00FF35C8" w:rsidRPr="00AA3B79" w:rsidRDefault="00FF35C8" w:rsidP="00AA3B79">
      <w:pPr>
        <w:spacing w:line="360" w:lineRule="auto"/>
      </w:pPr>
      <w:r w:rsidRPr="00AA3B79">
        <w:lastRenderedPageBreak/>
        <w:t>Календарно-тематическое планирование по математике</w:t>
      </w:r>
    </w:p>
    <w:tbl>
      <w:tblPr>
        <w:tblW w:w="1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09"/>
        <w:gridCol w:w="851"/>
        <w:gridCol w:w="6654"/>
        <w:gridCol w:w="1417"/>
        <w:gridCol w:w="6"/>
        <w:gridCol w:w="1420"/>
        <w:gridCol w:w="95"/>
        <w:gridCol w:w="88"/>
        <w:gridCol w:w="4015"/>
        <w:gridCol w:w="150"/>
      </w:tblGrid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№ 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t>Тема урока, тип урока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pStyle w:val="aa"/>
              <w:spacing w:before="0" w:after="0"/>
              <w:jc w:val="center"/>
            </w:pPr>
            <w:r w:rsidRPr="00AA3B79">
              <w:t>Кол-во часов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Формы и виды деятельности  учащихся</w:t>
            </w:r>
          </w:p>
        </w:tc>
        <w:tc>
          <w:tcPr>
            <w:tcW w:w="1417" w:type="dxa"/>
            <w:shd w:val="clear" w:color="auto" w:fill="auto"/>
          </w:tcPr>
          <w:p w:rsidR="000104D9" w:rsidRPr="00AA3B79" w:rsidRDefault="000104D9">
            <w:pPr>
              <w:suppressAutoHyphens w:val="0"/>
              <w:spacing w:after="200" w:line="276" w:lineRule="auto"/>
            </w:pPr>
            <w:r w:rsidRPr="00AA3B79">
              <w:t>Дата по плану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0104D9" w:rsidRPr="00AA3B79" w:rsidRDefault="000104D9">
            <w:pPr>
              <w:suppressAutoHyphens w:val="0"/>
              <w:spacing w:after="200" w:line="276" w:lineRule="auto"/>
            </w:pPr>
            <w:r w:rsidRPr="00AA3B79">
              <w:t>Дата проведения</w:t>
            </w: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Устные приёмы сложения и вычитания в пределах 100. Урок совершенствования ЗУН</w:t>
            </w:r>
          </w:p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100</w:t>
            </w:r>
            <w:r w:rsidRPr="00AA3B79">
              <w:rPr>
                <w:lang w:val="tt-RU" w:eastAsia="ru-RU"/>
              </w:rPr>
              <w:t xml:space="preserve"> эчендә телдән кушу һәм алу алымнары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Повторение приёмов сложения и вычитания, основанных на</w:t>
            </w:r>
          </w:p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знании нумерации чисел в пределах100. Повторение приёмов сложения и вычитания без перехода</w:t>
            </w:r>
          </w:p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через </w:t>
            </w:r>
            <w:proofErr w:type="spellStart"/>
            <w:r w:rsidRPr="00AA3B79">
              <w:rPr>
                <w:lang w:eastAsia="ru-RU"/>
              </w:rPr>
              <w:t>десяток.Повторение</w:t>
            </w:r>
            <w:proofErr w:type="spellEnd"/>
            <w:r w:rsidRPr="00AA3B79">
              <w:rPr>
                <w:lang w:eastAsia="ru-RU"/>
              </w:rPr>
              <w:t xml:space="preserve"> таблицы умножения и соответствующих случаев деления в пределах 20.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Алгоритм письменного сложения и вычитания двузначных чисел. Урок совершенствования ЗУН</w:t>
            </w:r>
            <w:r w:rsidRPr="00AA3B79">
              <w:rPr>
                <w:lang w:val="tt-RU" w:eastAsia="ru-RU"/>
              </w:rPr>
              <w:t>Икеурынлы саннарны язып кушу һәм алу алгоритмы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Решение задачи табличным способом. Определение прямого угла с помощью чертёжного угольника. Самостоятельная работа по </w:t>
            </w:r>
            <w:proofErr w:type="gramStart"/>
            <w:r w:rsidRPr="00AA3B79">
              <w:rPr>
                <w:lang w:eastAsia="ru-RU"/>
              </w:rPr>
              <w:t>вариантам  (</w:t>
            </w:r>
            <w:proofErr w:type="gramEnd"/>
            <w:r w:rsidRPr="00AA3B79">
              <w:rPr>
                <w:lang w:eastAsia="ru-RU"/>
              </w:rPr>
              <w:t>упр.5,с.6).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Конкретный смысл действий умножения и деления. Урок совершенствования ЗУН</w:t>
            </w:r>
            <w:r w:rsidRPr="00AA3B79">
              <w:rPr>
                <w:lang w:val="tt-RU" w:eastAsia="ru-RU"/>
              </w:rPr>
              <w:t>Тапкырлау һәм бүлү гамәленең конкрет мә</w:t>
            </w:r>
            <w:proofErr w:type="spellStart"/>
            <w:r w:rsidRPr="00AA3B79">
              <w:rPr>
                <w:lang w:eastAsia="ru-RU"/>
              </w:rPr>
              <w:t>гъ</w:t>
            </w:r>
            <w:proofErr w:type="spellEnd"/>
            <w:r w:rsidRPr="00AA3B79">
              <w:rPr>
                <w:lang w:val="tt-RU" w:eastAsia="ru-RU"/>
              </w:rPr>
              <w:t>нәсе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Повторение нумерации и вычислительных приёмов. Решение составных задач (упр.5—6,с.8). Упр.7, с.8 имеет целью повторить алгоритм нахождения периметра многоугольника, закрепить умение выполнять измерение длин отрезков и обозначать геометрические</w:t>
            </w:r>
          </w:p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фигуры буквами.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930A5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Приёмы сложения и вычитания двузначных чисел. Урок совершенствования ЗУН</w:t>
            </w:r>
            <w:r w:rsidRPr="00AA3B79">
              <w:rPr>
                <w:lang w:val="tt-RU" w:eastAsia="ru-RU"/>
              </w:rPr>
              <w:t>Икеурынлы саннарны кушу һәм алу алымнары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Составление и решение задач по краткой записи. Математический диктант. Повторения понятия задачи, обратной данной (упр.7, стр.9) Повторяют порядок</w:t>
            </w:r>
          </w:p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выполнения действий в выражениях без скобок и со скобками (упр.7, стр.10).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Приёмы сложения и вычитания двузначных чисел с переходом через десяток. Урок совершенствования ЗУН</w:t>
            </w:r>
            <w:r w:rsidRPr="00AA3B79">
              <w:rPr>
                <w:lang w:val="tt-RU" w:eastAsia="ru-RU"/>
              </w:rPr>
              <w:t>Дистә аша күчеп икеурынлы саннарны кушу һәм алу алымнары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вычисления с устным объяснением. Решают задачу двумя способами (упр.4 стр.11). Вычисляют длину ломаной линии в клетках. Решают задание повышенной сложности (упр.8.стр.12).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Решение составных задач. Урок совершенствования ЗУН</w:t>
            </w:r>
          </w:p>
          <w:p w:rsidR="000104D9" w:rsidRPr="00AA3B79" w:rsidRDefault="000104D9" w:rsidP="00930A50">
            <w:pPr>
              <w:suppressAutoHyphens w:val="0"/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Мәсьәләләр чишү</w:t>
            </w:r>
          </w:p>
          <w:p w:rsidR="000104D9" w:rsidRPr="00AA3B79" w:rsidRDefault="000104D9" w:rsidP="00F4093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Составляют и решают задачи, обратные данной. Находят значение выражений со скобками и без скобок (упр3, стр.12). Чертят ломаную линию заданной длины. Решают составные задачи (упр.8, стр.13).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Прибавление числа к </w:t>
            </w:r>
            <w:proofErr w:type="spellStart"/>
            <w:r w:rsidRPr="00AA3B79">
              <w:rPr>
                <w:lang w:eastAsia="ru-RU"/>
              </w:rPr>
              <w:t>сумме.</w:t>
            </w:r>
            <w:r w:rsidRPr="00AA3B79">
              <w:t>У</w:t>
            </w:r>
            <w:r w:rsidRPr="00AA3B79">
              <w:rPr>
                <w:lang w:eastAsia="ru-RU"/>
              </w:rPr>
              <w:t>рок</w:t>
            </w:r>
            <w:proofErr w:type="spellEnd"/>
            <w:r w:rsidRPr="00AA3B79">
              <w:rPr>
                <w:lang w:eastAsia="ru-RU"/>
              </w:rPr>
              <w:t xml:space="preserve"> изучение нового материала</w:t>
            </w:r>
            <w:r w:rsidRPr="00AA3B79">
              <w:rPr>
                <w:lang w:val="tt-RU" w:eastAsia="ru-RU"/>
              </w:rPr>
              <w:t>Берничә кушылучының суммасы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 помощью рисунка и записей объясняют способы прибавления числа к сумме. Вычисляют удобным способом (упр.2.стр.24). Работают с геометрическим материалом (упр.7, стр.15).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Входная контрольная работа по теме: «Сложение и вычитание чисел в пределах 100».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  <w:r w:rsidRPr="00AA3B79">
              <w:rPr>
                <w:lang w:val="tt-RU" w:eastAsia="ru-RU"/>
              </w:rPr>
              <w:t xml:space="preserve"> Кереш </w:t>
            </w:r>
            <w:r w:rsidRPr="00AA3B79">
              <w:rPr>
                <w:lang w:eastAsia="ru-RU"/>
              </w:rPr>
              <w:t>контроль</w:t>
            </w:r>
            <w:r w:rsidRPr="00AA3B79">
              <w:rPr>
                <w:lang w:val="tt-RU" w:eastAsia="ru-RU"/>
              </w:rPr>
              <w:t xml:space="preserve"> эш. “100 эчендә телдән кушу һәм алу алымнары”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val="tt-RU"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числовые выражения. Решают задачи изученным способом.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Р.н.о. Коррекция знаний. Урок совершенствования ЗУН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Хаталар өстендә эш. Кабатлау “0 дән 100 кадәр саннар”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Анализируют ошибки, допущенные в контрольной работе. Находят периметр многоугольника; значение каждого выражения удобным способом (упр.1, 4, стр.17). Составляют по таблице задачу и решают ее (упр.6, стр.18).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Цена. Количество. Стоимость.</w:t>
            </w:r>
          </w:p>
          <w:p w:rsidR="000104D9" w:rsidRPr="00AA3B79" w:rsidRDefault="000104D9" w:rsidP="00930A50">
            <w:pPr>
              <w:jc w:val="both"/>
              <w:rPr>
                <w:lang w:val="tt-RU" w:eastAsia="ru-RU"/>
              </w:rPr>
            </w:pP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Бәясе. Саны. Кыйммәте.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Фронтальная работа над задачей (стр.19), чтение вывода. Составляют по таблице задачи и решают (упр.1, стр.20). Сравнивают условия и решение задач (упр.2).  Упр.4,с.20 учащиеся выполняют самостоятельно.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3A3494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  <w:r w:rsidR="00DA766F">
              <w:rPr>
                <w:lang w:eastAsia="ru-RU"/>
              </w:rPr>
              <w:t>8</w:t>
            </w:r>
            <w:r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930A5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Решение простых задач на нахождение цены, количества, стоимости.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Бәясен, санын, кыйммәтен табуга гади 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Устный счет, игра «Молчанка». Составление и решение задач. Упр.1, с.21  выполняется устно в ходе фронтальной работы с классом. Упр.</w:t>
            </w:r>
            <w:proofErr w:type="gramStart"/>
            <w:r w:rsidRPr="00AA3B79">
              <w:rPr>
                <w:lang w:eastAsia="ru-RU"/>
              </w:rPr>
              <w:t>7,с.</w:t>
            </w:r>
            <w:proofErr w:type="gramEnd"/>
            <w:r w:rsidRPr="00AA3B79">
              <w:rPr>
                <w:lang w:eastAsia="ru-RU"/>
              </w:rPr>
              <w:t>22  выполняют самостоятельно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Проверка сложения.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0104D9" w:rsidRPr="00AA3B79" w:rsidRDefault="000104D9" w:rsidP="00930A50">
            <w:pPr>
              <w:suppressAutoHyphens w:val="0"/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Кушуны тикшерү.</w:t>
            </w:r>
          </w:p>
          <w:p w:rsidR="000104D9" w:rsidRPr="00AA3B79" w:rsidRDefault="000104D9" w:rsidP="00F40930">
            <w:pPr>
              <w:jc w:val="both"/>
              <w:rPr>
                <w:lang w:eastAsia="ru-RU"/>
              </w:rPr>
            </w:pPr>
          </w:p>
          <w:p w:rsidR="000104D9" w:rsidRPr="00AA3B79" w:rsidRDefault="000104D9" w:rsidP="00F4093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сложение и делают проверку двумя способами. Составляют по схеме задачу и решают (упр.2, стр.23). Вычисляют периметр многоугольников, сравнивают (стр.24, упр.6).  Вычисляют удобным способом (упр.2, стр.25). Решают задачу с опорой на рисунок (упрю4, стр.25).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Увеличение и уменьшение числа в несколько раз.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 xml:space="preserve">рок изучение нового материала. 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proofErr w:type="spellStart"/>
            <w:r w:rsidRPr="00AA3B79">
              <w:rPr>
                <w:lang w:eastAsia="ru-RU"/>
              </w:rPr>
              <w:t>Санны</w:t>
            </w:r>
            <w:proofErr w:type="spellEnd"/>
            <w:r w:rsidRPr="00AA3B79">
              <w:rPr>
                <w:lang w:eastAsia="ru-RU"/>
              </w:rPr>
              <w:t xml:space="preserve"> </w:t>
            </w:r>
            <w:proofErr w:type="spellStart"/>
            <w:r w:rsidRPr="00AA3B79">
              <w:rPr>
                <w:lang w:eastAsia="ru-RU"/>
              </w:rPr>
              <w:t>бернич</w:t>
            </w:r>
            <w:proofErr w:type="spellEnd"/>
            <w:r w:rsidRPr="00AA3B79">
              <w:rPr>
                <w:lang w:val="tt-RU" w:eastAsia="ru-RU"/>
              </w:rPr>
              <w:t>ә</w:t>
            </w:r>
            <w:r w:rsidRPr="00AA3B79">
              <w:rPr>
                <w:lang w:eastAsia="ru-RU"/>
              </w:rPr>
              <w:t xml:space="preserve"> </w:t>
            </w:r>
            <w:proofErr w:type="spellStart"/>
            <w:r w:rsidRPr="00AA3B79">
              <w:rPr>
                <w:lang w:eastAsia="ru-RU"/>
              </w:rPr>
              <w:t>тапкы</w:t>
            </w:r>
            <w:proofErr w:type="spellEnd"/>
            <w:r w:rsidRPr="00AA3B79">
              <w:rPr>
                <w:lang w:val="tt-RU" w:eastAsia="ru-RU"/>
              </w:rPr>
              <w:t>р арттыру һәм киметү.</w:t>
            </w:r>
          </w:p>
          <w:p w:rsidR="000104D9" w:rsidRPr="00AA3B79" w:rsidRDefault="000104D9" w:rsidP="00F4093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Чертят отрезок заданной длины и увеличивают его в несколько раз (упр.2, стр.26). Выполняют сложение и делают проверку (упр.2, стр.27). Сравнивают решения задач, находят сходство и различие (упр.7, стр.27).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  <w:trHeight w:val="110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930A5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Прибавление суммы к числу. </w:t>
            </w:r>
            <w:proofErr w:type="spellStart"/>
            <w:r w:rsidRPr="00AA3B79">
              <w:rPr>
                <w:lang w:eastAsia="ru-RU"/>
              </w:rPr>
              <w:t>Арифмет.диктант</w:t>
            </w:r>
            <w:proofErr w:type="spellEnd"/>
            <w:r w:rsidRPr="00AA3B79">
              <w:rPr>
                <w:lang w:eastAsia="ru-RU"/>
              </w:rPr>
              <w:t>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0104D9" w:rsidRPr="00AA3B79" w:rsidRDefault="000104D9" w:rsidP="00930A50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Сумманы санга арттыру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Находят значение каждого выражения тремя способами (упр. стр.28). Прибавляют сумму к числу, делают вывод (упр.3, стр.29). Составляют задачи по схеме (упр.5). Находят периметр прямоугольника (упр.7,стр.29)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Прибавление суммы к числу. Закрепление. Самостоятельная работа. Урок совершенствования </w:t>
            </w:r>
            <w:r w:rsidRPr="00AA3B79">
              <w:rPr>
                <w:lang w:eastAsia="ru-RU"/>
              </w:rPr>
              <w:lastRenderedPageBreak/>
              <w:t>ЗУН</w:t>
            </w:r>
            <w:r w:rsidRPr="00AA3B79">
              <w:rPr>
                <w:lang w:val="tt-RU" w:eastAsia="ru-RU"/>
              </w:rPr>
              <w:t>Сумманы санга арттыру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val="tt-RU"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Находят удобные способы вычисления (упр.2, стр.30). Составляют задачи по схемам (упр.5). Решают задание повышенной сложности (упр.10, стр.31). выполняют </w:t>
            </w:r>
            <w:r w:rsidRPr="00AA3B79">
              <w:rPr>
                <w:lang w:eastAsia="ru-RU"/>
              </w:rPr>
              <w:lastRenderedPageBreak/>
              <w:t>самостоятельную работу по карточкам.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26</w:t>
            </w:r>
            <w:r w:rsidR="003A3494" w:rsidRPr="00AA3B79">
              <w:rPr>
                <w:lang w:eastAsia="ru-RU"/>
              </w:rPr>
              <w:t>.09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0104D9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16</w:t>
            </w:r>
            <w:r w:rsidRPr="00AA3B79">
              <w:rPr>
                <w:lang w:val="tt-RU" w:eastAsia="ru-RU"/>
              </w:rPr>
              <w:t>-17</w:t>
            </w:r>
            <w:r w:rsidRPr="00AA3B79">
              <w:rPr>
                <w:lang w:eastAsia="ru-RU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Правило прибавления суммы к числу.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0104D9" w:rsidRPr="00AA3B79" w:rsidRDefault="000104D9" w:rsidP="00F40930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Сумманы санга арттыру кагыйдәләре</w:t>
            </w:r>
          </w:p>
          <w:p w:rsidR="000104D9" w:rsidRPr="00AA3B79" w:rsidRDefault="000104D9" w:rsidP="00F40930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1+1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04D9" w:rsidRPr="00AA3B79" w:rsidRDefault="000104D9" w:rsidP="00F40930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Составляют круговые примеры (упр.1, стр32). Решают двумя способами задачу (упр.2, стр.32). Расшифровывают название сказки (упр.6, стр.33).Определяют периметр фигур в клетках (упр.8,стр.33)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27</w:t>
            </w:r>
            <w:r w:rsidR="003A3494" w:rsidRPr="00AA3B79">
              <w:rPr>
                <w:lang w:eastAsia="ru-RU"/>
              </w:rPr>
              <w:t>.09</w:t>
            </w:r>
          </w:p>
          <w:p w:rsidR="000104D9" w:rsidRPr="00AA3B79" w:rsidRDefault="00DA766F" w:rsidP="00F40930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4D9" w:rsidRPr="00AA3B79" w:rsidRDefault="000104D9" w:rsidP="00F40930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val="tt-RU" w:eastAsia="ru-RU"/>
              </w:rPr>
              <w:t>18-</w:t>
            </w:r>
            <w:r w:rsidRPr="00AA3B79">
              <w:rPr>
                <w:lang w:eastAsia="ru-RU"/>
              </w:rPr>
              <w:t>1</w:t>
            </w:r>
            <w:r w:rsidRPr="00AA3B79">
              <w:rPr>
                <w:lang w:val="tt-RU" w:eastAsia="ru-RU"/>
              </w:rPr>
              <w:t>9</w:t>
            </w:r>
            <w:r w:rsidRPr="00AA3B79">
              <w:rPr>
                <w:lang w:eastAsia="ru-RU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Обозначение геометрических фигур.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Геометрик фигураларның тамгаланышы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eastAsia="ru-RU"/>
              </w:rPr>
              <w:t>1</w:t>
            </w:r>
          </w:p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Знакомятся с общепринятым правилом обозначения геометрических фигур. Читают имена фигур (упр.2. стр.35).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3A3494" w:rsidRPr="00AA3B79">
              <w:rPr>
                <w:lang w:eastAsia="ru-RU"/>
              </w:rPr>
              <w:t>.10</w:t>
            </w:r>
          </w:p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val="tt-RU" w:eastAsia="ru-RU"/>
              </w:rPr>
              <w:t>20</w:t>
            </w:r>
            <w:r w:rsidRPr="00AA3B79">
              <w:rPr>
                <w:lang w:eastAsia="ru-RU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Контрольная работа №1 по теме «Числа от 0 до 100. Сложение и вычитание. Числовые выражения».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“0 дән 100 гә кадәр саннар. Кушу һәм алу. Санлы аңлатмалар” темасы буенча К</w:t>
            </w:r>
            <w:proofErr w:type="spellStart"/>
            <w:r w:rsidRPr="00AA3B79">
              <w:rPr>
                <w:lang w:eastAsia="ru-RU"/>
              </w:rPr>
              <w:t>онтроль</w:t>
            </w:r>
            <w:proofErr w:type="spellEnd"/>
            <w:r w:rsidRPr="00AA3B79">
              <w:rPr>
                <w:lang w:val="tt-RU" w:eastAsia="ru-RU"/>
              </w:rPr>
              <w:t xml:space="preserve"> эш №1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Выполнение контрольной работы.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Вычитание числа из суммы.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Хаталар өстендә эш.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>Суммадан санны алу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Находят значение выражений удобными способами (упр.1,2, стр.38). Решение задач. Определение периметра треугольника (упр.5, стр.39). определение закономерности следования чисел (упр.9).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Способы вычитания суммы из числа. Решение задач.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Саннан сумманы алу юллары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>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highlight w:val="yellow"/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задачи. Выбирают удобный способ вычитания суммы из числа (упр. 3,4,5, стр.40). Определяют лишнюю фигуру из данных (упр.6, стр.42). Выполняют задание повышенной сложности (упр.10, стр.42).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10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Проверка вычитания.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Алуны тикшерү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Знакомятся с алгоритмом проверки вычитания (стр.43). Решают задачи и делают проверку (стр.43, упр.2). Составляют задачи по схемам и решают (упр.5, стр.44). Выполняют задание повышенной сложности (упр.8, стр.44).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Способ проверки вычитания вычитанием.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Алуны алу юлы белән тикшерү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вычитание и делают проверку (упр.1,2, стр.45). Решают задачу с проверкой (упр.3, стр.45). Считают разными способами количество клеток в каждой фигуре (упр.6, стр.45).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25.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Вычитание суммы из числа. Пр.р.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Саннан сумманы алу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Вычисляют значение выражений разными способами (упр.1, стр.47). Распределяют данные выражения в два столбика в зависимости от способа вычисления (упр.3). решают задачу разными способами (упр.4). Определяют количество клеток в каждой фигуре (упр.7, стр.48).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Вычитание суммы из числа. Выбор удобного способа вычитания суммы из числа.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Саннан сумманы алуның уңайлы юлын сайлау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Определение значения выражений удобным способом (упр.1,2, стр.48). Определение закономерности, с помощью которой составлены выражения (упр.3, стр.48). Решение задач арифметическим способом (упр.4,5, стр.49). Выбор арифметических действий (упр.9, стр.49).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Вычитание суммы из числа. Решение задач.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Саннан сумманы алу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 (упр.3,4,6, стр.50). Расшифровывают слово, заменяя номер соответствующей буквой из алфавита (упр.10, стр.510.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Приём округления при сложении.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Кушуда түгәрәкләү алымы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Составляют числовые выражения и находят их значение (упр.5, стр.53). Вычисляют периметр четырехугольника по данным длинам сторон (упр.3, стр.53).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DA766F">
            <w:pPr>
              <w:rPr>
                <w:lang w:eastAsia="ru-RU"/>
              </w:rPr>
            </w:pPr>
            <w:r>
              <w:rPr>
                <w:lang w:eastAsia="ru-RU"/>
              </w:rPr>
              <w:t>18.</w:t>
            </w:r>
            <w:r w:rsidR="003A3494" w:rsidRPr="00AA3B79">
              <w:rPr>
                <w:lang w:eastAsia="ru-RU"/>
              </w:rPr>
              <w:t>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29</w:t>
            </w:r>
            <w:r w:rsidRPr="00AA3B79">
              <w:rPr>
                <w:lang w:val="tt-RU" w:eastAsia="ru-RU"/>
              </w:rPr>
              <w:t>-30</w:t>
            </w:r>
            <w:r w:rsidRPr="00AA3B79">
              <w:rPr>
                <w:lang w:eastAsia="ru-RU"/>
              </w:rPr>
              <w:t>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Приём округления при сложении. Вычисление суммы более двух слагаемых.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Ике кушылучыдан күбрәк сумманы түгәрәкләү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eastAsia="ru-RU"/>
              </w:rPr>
              <w:t>1</w:t>
            </w:r>
            <w:r w:rsidRPr="00AA3B79">
              <w:rPr>
                <w:lang w:val="tt-RU" w:eastAsia="ru-RU"/>
              </w:rPr>
              <w:t>+1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Вычисляют удобным способом с объяснением (упр.1, стр.54). Используя схему, составляют и решают задачу. Составляют задачи, обратные данной (упр.2). Вычисляют значение выражений (упр.6, стр.55). Решение неравенств. Представление числа в виде произведения одинаковых множителей (стр.56).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3A3494" w:rsidRPr="00AA3B79">
              <w:rPr>
                <w:lang w:eastAsia="ru-RU"/>
              </w:rPr>
              <w:t>.10</w:t>
            </w:r>
          </w:p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3A3494" w:rsidRPr="00AA3B79">
              <w:rPr>
                <w:lang w:eastAsia="ru-RU"/>
              </w:rPr>
              <w:t>.10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9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Приём округления при вычитании. </w:t>
            </w:r>
            <w:proofErr w:type="spellStart"/>
            <w:r w:rsidRPr="00AA3B79">
              <w:rPr>
                <w:lang w:eastAsia="ru-RU"/>
              </w:rPr>
              <w:t>Сам.р.</w:t>
            </w:r>
            <w:r w:rsidRPr="00AA3B79">
              <w:t>У</w:t>
            </w:r>
            <w:r w:rsidRPr="00AA3B79">
              <w:rPr>
                <w:lang w:eastAsia="ru-RU"/>
              </w:rPr>
              <w:t>рок</w:t>
            </w:r>
            <w:proofErr w:type="spellEnd"/>
            <w:r w:rsidRPr="00AA3B79">
              <w:rPr>
                <w:lang w:eastAsia="ru-RU"/>
              </w:rPr>
              <w:t xml:space="preserve"> изучение нового материала</w:t>
            </w:r>
            <w:r w:rsidRPr="00AA3B79">
              <w:rPr>
                <w:lang w:val="tt-RU" w:eastAsia="ru-RU"/>
              </w:rPr>
              <w:t>Алуда түгәрәкләү алымы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 (упр.2.3, стр.57). Составляют и решают числовые выражения (упр.4, стр.58). Решают задачу с опорой на рисунок (упр.5).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Приём округления при вычитании. Закрепление. Решение задач. Урок совершенствования ЗУН</w:t>
            </w:r>
            <w:r w:rsidRPr="00AA3B79">
              <w:rPr>
                <w:lang w:val="tt-RU" w:eastAsia="ru-RU"/>
              </w:rPr>
              <w:t>Алуда түгәрәкләү алымы. Ныгыту күнегүләре.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Находят значение выражений, используя прием округления при вычитании. Решают задачу, выполняют проверку (упр.2, стр.59). Выполняют задание повышенной сложности (упр.8, стр.60).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="003A3494" w:rsidRPr="00AA3B79">
              <w:rPr>
                <w:lang w:eastAsia="ru-RU"/>
              </w:rPr>
              <w:t>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Равные фигуры.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Тигез фигуралар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Вырезают фигуры и сравнивают их наложением. Перестраивают данные фигуры в квадрат, сделав только один надрез (стр.62).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29.10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Знакомство с новым типом задач. Задачи в 3 действия.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 xml:space="preserve">рок изучение </w:t>
            </w:r>
            <w:r w:rsidRPr="00AA3B79">
              <w:rPr>
                <w:lang w:eastAsia="ru-RU"/>
              </w:rPr>
              <w:lastRenderedPageBreak/>
              <w:t>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3 гамәл белән чишелә торган мәсьәләләр.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Решение задачи по вопросам (стр.63). Составление задачи по рисунку и решение по действиям (упр.1, стр.64). Определяют </w:t>
            </w:r>
            <w:r w:rsidRPr="00AA3B79">
              <w:rPr>
                <w:lang w:eastAsia="ru-RU"/>
              </w:rPr>
              <w:lastRenderedPageBreak/>
              <w:t xml:space="preserve">длину третьей стороны по двум известным, находят периметр (упр.3, стр.64). Решают ребус (стр.65).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30.10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35.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Задачи в 3 действия. Запись решения задач выражением.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>3 гамәлле мәсьәләләр.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задачи. Вычисляют значение выражений. Находят периметр  фигур. Выполняют задание повышенной сложности (стр.66).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36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Урок повторения и самоконтроля. Урок совершенствования ЗУН</w:t>
            </w:r>
            <w:r w:rsidRPr="00AA3B79">
              <w:rPr>
                <w:lang w:val="tt-RU" w:eastAsia="ru-RU"/>
              </w:rPr>
              <w:t>Кабатлау “Кушу һәм алуда түгәрәкләү алымы”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задания из материалов для повторения и самоконтроля (стр.67-71).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37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Контрольная работа № 2 по теме: «Прием округления при сложении и вычитании».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 xml:space="preserve">рок </w:t>
            </w:r>
            <w:proofErr w:type="gramStart"/>
            <w:r w:rsidRPr="00AA3B79">
              <w:rPr>
                <w:lang w:eastAsia="ru-RU"/>
              </w:rPr>
              <w:t>контроля.</w:t>
            </w:r>
            <w:r w:rsidRPr="00AA3B79">
              <w:rPr>
                <w:lang w:val="tt-RU" w:eastAsia="ru-RU"/>
              </w:rPr>
              <w:t>“</w:t>
            </w:r>
            <w:proofErr w:type="gramEnd"/>
            <w:r w:rsidRPr="00AA3B79">
              <w:rPr>
                <w:lang w:val="tt-RU" w:eastAsia="ru-RU"/>
              </w:rPr>
              <w:t xml:space="preserve">Кушу һәм алуда түгәрәкләү алымы” темасы буенча </w:t>
            </w:r>
            <w:r w:rsidRPr="00AA3B79">
              <w:rPr>
                <w:lang w:eastAsia="ru-RU"/>
              </w:rPr>
              <w:t>Контроль</w:t>
            </w:r>
            <w:r w:rsidRPr="00AA3B79">
              <w:rPr>
                <w:lang w:val="tt-RU" w:eastAsia="ru-RU"/>
              </w:rPr>
              <w:t xml:space="preserve"> эш</w:t>
            </w:r>
            <w:r w:rsidRPr="00AA3B79">
              <w:rPr>
                <w:lang w:eastAsia="ru-RU"/>
              </w:rPr>
              <w:t xml:space="preserve"> № 2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Выполнение контрольной работы № 2 по теме: «Прием округления при сложении и вычитании»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Чётные и нечётные числа.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Җөп һәм так саннар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Составление однозначных и двузначных чисел из цифр 3 и 5 (упр.3, стр.73). Дополняют данные записи до верных (упр.4,5, стр.73).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39.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Чётные и нечётные числа. Признак четности чисел.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Саннарның җөплелегенең  билгесе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Называют все четные и нечетные числа от 10 до 40 (упр.1,2, стр.74). Решают задачи. Выполняют работу с геометрическим материалом (упр.7, стр.77).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3. Деление на 3.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3 санын тапкырлау. 3 кә бүлү.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Повторение таблицы умножения числа 3 и деления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 3.</w:t>
            </w:r>
            <w:r w:rsidRPr="00AA3B79">
              <w:t xml:space="preserve"> С</w:t>
            </w:r>
            <w:r w:rsidRPr="00AA3B79">
              <w:rPr>
                <w:lang w:eastAsia="ru-RU"/>
              </w:rPr>
              <w:t>оставление задачи по таблице.Упр.1, с.75 имеет целью подготовить учащихся к составлению таблицы умножения числа 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Таблица умножения числа 3 и </w:t>
            </w:r>
            <w:proofErr w:type="spellStart"/>
            <w:proofErr w:type="gramStart"/>
            <w:r w:rsidRPr="00AA3B79">
              <w:rPr>
                <w:lang w:eastAsia="ru-RU"/>
              </w:rPr>
              <w:t>соответст-вующие</w:t>
            </w:r>
            <w:proofErr w:type="spellEnd"/>
            <w:proofErr w:type="gramEnd"/>
            <w:r w:rsidRPr="00AA3B79">
              <w:rPr>
                <w:lang w:eastAsia="ru-RU"/>
              </w:rPr>
              <w:t xml:space="preserve"> случаи деления.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3 санын тапкырлау һәм бүлү таблицасы.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Повторение таблицы умножения числа 3 и деления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 3. Решение задач, работа с геометрическим материалом (стр.77)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42.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суммы на число.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Сумманы санга тапкырлау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Знакомятся с таблицей и правилом умножения суммы на число (стр.79). Находят значение выражений удобным способом (стр.79). Решают задачу двумя способами. Решают неравенства (</w:t>
            </w:r>
            <w:proofErr w:type="spellStart"/>
            <w:r w:rsidRPr="00AA3B79">
              <w:rPr>
                <w:lang w:eastAsia="ru-RU"/>
              </w:rPr>
              <w:t>упр</w:t>
            </w:r>
            <w:proofErr w:type="spellEnd"/>
            <w:r w:rsidRPr="00AA3B79">
              <w:rPr>
                <w:lang w:eastAsia="ru-RU"/>
              </w:rPr>
              <w:t xml:space="preserve"> 4,8, стр.81).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Способы умножения  суммы на число.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Сумманы санга тапкырлау юллары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Вычисляют значение выражений разными способами (упр.3, стр.81).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44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4. Деление на 4.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4 санын тапкырлау. 4 кә бүлү.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Называют числа, кратные 4; составляют таблицу умножения числа 4 и деления числа 4 (стр.83). Работают с геометрическим материалом (упр.9, стр.84).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Новые табличные случая умножения числа 4 и деления на 4.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4 санын тапкырлау һәм бүлүнең яңа  таблицалы очрагы.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 и находят значение выражений на увеличение и уменьшение числа в 4 раза (стр.85).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26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Проверка умножения. Самостоятельная работа.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  <w:r w:rsidRPr="00AA3B79">
              <w:rPr>
                <w:lang w:val="tt-RU" w:eastAsia="ru-RU"/>
              </w:rPr>
              <w:t>Тапкырлауны тикшерү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умножение и делают проверку двумя способами. Решают задачу с проверкой (стр.86). Выявляют закономерность, по которой составлены выражения (стр.87).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27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двузначного числа на однозначное.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Икеурынлы санны берурынлы санга тапкырлау.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Заменяют данные числа суммой одинаковых слагаемых (упр.1, стр.88). Составляют задачи по таблице, решают и делают проверку (стр.89).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28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двузначного числа на однозначное. Замена двузначного числа суммой разрядных слагаемых.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Икеурынлы саннарны разряд кушылучылар суммасына алыштыру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Заменяют числа суммой разрядных слагаемых. Работают с геометрическим материалом. Решают задачи, заменяя двузначные числа суммой разрядных слагаемых (стр.91).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3A3494" w:rsidRPr="00AA3B79">
              <w:rPr>
                <w:lang w:eastAsia="ru-RU"/>
              </w:rPr>
              <w:t>.11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49.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Задачи на приведение к единице.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Берәмлеккә китерүгә мәсьәләләр.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Знакомятся с новым типом задач (стр.92). Составляют и решают задачи новым способом (стр.93).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Решение задач на приведение к единице.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 xml:space="preserve">Берәмлеккә китерүгә мәсьәләләр </w:t>
            </w:r>
            <w:r w:rsidRPr="00AA3B79">
              <w:rPr>
                <w:lang w:val="tt-RU" w:eastAsia="ru-RU"/>
              </w:rPr>
              <w:lastRenderedPageBreak/>
              <w:t>чишү.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Сравнивают условия и решение задач, выявляют сходство и различие (стр.95).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51.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Типы задач на нахождение четвёртого пропорционального.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.4 нче </w:t>
            </w:r>
            <w:proofErr w:type="spellStart"/>
            <w:r w:rsidRPr="00AA3B79">
              <w:rPr>
                <w:lang w:eastAsia="ru-RU"/>
              </w:rPr>
              <w:t>пропорциональ</w:t>
            </w:r>
            <w:proofErr w:type="spellEnd"/>
            <w:r w:rsidRPr="00AA3B79">
              <w:rPr>
                <w:lang w:val="tt-RU" w:eastAsia="ru-RU"/>
              </w:rPr>
              <w:t xml:space="preserve"> табу төрендәге мәсьәләләр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Учатся решать задачи на приведение к единице;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совершенствуют вычислительные навыки, умение решать задачи в 2—3 действия (стр.95-96).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5. Деление на 5. Тест.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5 санын тапкырлау. 5 кә бүлү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Считают пятерками, выполняют вычисления по образцу, составляют таблицу умножения числа 5 и деления на 5 (стр.98). Решают задачи изученными способами (стр.99).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5. Деление на 5. Связь умножения числа с делением.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Саннарны тапкырлау һәм бүлү арасындагы бәйләнеш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Определяют способ составления выражений (упр.5, стр.99). Решают задачи изученными способами (стр.100).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Контрольная работа № 3 по теме: «Умножение и деление на 2,3,4,5».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 xml:space="preserve">рок контроля.. </w:t>
            </w:r>
            <w:r w:rsidRPr="00AA3B79">
              <w:rPr>
                <w:lang w:val="tt-RU" w:eastAsia="ru-RU"/>
              </w:rPr>
              <w:t xml:space="preserve"> “</w:t>
            </w:r>
            <w:r w:rsidRPr="00AA3B79">
              <w:rPr>
                <w:lang w:eastAsia="ru-RU"/>
              </w:rPr>
              <w:t>2,3,4,5</w:t>
            </w:r>
            <w:r w:rsidRPr="00AA3B79">
              <w:rPr>
                <w:lang w:val="tt-RU" w:eastAsia="ru-RU"/>
              </w:rPr>
              <w:t xml:space="preserve"> кә бүлү һәм тапкырлау” темасы буенча к</w:t>
            </w:r>
            <w:proofErr w:type="spellStart"/>
            <w:r w:rsidRPr="00AA3B79">
              <w:rPr>
                <w:lang w:eastAsia="ru-RU"/>
              </w:rPr>
              <w:t>онтроль</w:t>
            </w:r>
            <w:proofErr w:type="spellEnd"/>
            <w:r w:rsidRPr="00AA3B79">
              <w:rPr>
                <w:lang w:val="tt-RU" w:eastAsia="ru-RU"/>
              </w:rPr>
              <w:t xml:space="preserve"> эш</w:t>
            </w:r>
            <w:r w:rsidRPr="00AA3B79">
              <w:rPr>
                <w:lang w:eastAsia="ru-RU"/>
              </w:rPr>
              <w:t xml:space="preserve"> №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Выполнение контрольной работы №3 по теме: «Умножение и деление на 2,3,4,5».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55.</w:t>
            </w:r>
          </w:p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 Работа над ошибками.  Умножение числа 6. Деление на 6.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Хаталар өстендә эш.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6 санын тапкырлау. 6 га бүлү.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Р.н.о. Счет шестерками, выполнение вычислений по образцу, составление таблицы умножения числа 6 и деления на 6 (стр.102-103).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Закономерности составления новых табличных случаев умножения числа 6.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6 санын тапкырлауның яңа таблицалы очрагы төзүнең закончалыгы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Составление задач по рисункам. Постановка вопроса по заданию. Сравнение условий и решений задач (упр.4,5, стр.105).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Решение задач с пропорциональными величинами.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. Пропорциональ зурлыклар белән мәсьәләләр чишү.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Выводят правило делимости и неделимости на 2. Решают задачу с пропорциональными величинами (стр.107). Составляют задачи по схеме, записывают решение (стр.108). Выполняют задание повышенной сложности.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58.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Закрепление таблиц умножения и деления с числами 2,3,4,5,6. </w:t>
            </w:r>
            <w:proofErr w:type="spellStart"/>
            <w:r w:rsidRPr="00AA3B79">
              <w:rPr>
                <w:lang w:eastAsia="ru-RU"/>
              </w:rPr>
              <w:lastRenderedPageBreak/>
              <w:t>Арифм.диктантУрок</w:t>
            </w:r>
            <w:proofErr w:type="spellEnd"/>
            <w:r w:rsidRPr="00AA3B79">
              <w:rPr>
                <w:lang w:eastAsia="ru-RU"/>
              </w:rPr>
              <w:t xml:space="preserve"> совершенствования ЗУН2,3,4,5,6</w:t>
            </w:r>
            <w:r w:rsidRPr="00AA3B79">
              <w:rPr>
                <w:lang w:val="tt-RU" w:eastAsia="ru-RU"/>
              </w:rPr>
              <w:t xml:space="preserve"> саннары белән тапкырлау һәм бүлү </w:t>
            </w:r>
            <w:r w:rsidRPr="00AA3B79">
              <w:rPr>
                <w:lang w:eastAsia="ru-RU"/>
              </w:rPr>
              <w:t>таблиц</w:t>
            </w:r>
            <w:r w:rsidRPr="00AA3B79">
              <w:rPr>
                <w:lang w:val="tt-RU" w:eastAsia="ru-RU"/>
              </w:rPr>
              <w:t>асын ныгыту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Из множества чисел выделяют те, которые делятся на 3, на 6, на 4. Представляют числа в виде суммы последовательных </w:t>
            </w:r>
            <w:r w:rsidRPr="00AA3B79">
              <w:rPr>
                <w:lang w:eastAsia="ru-RU"/>
              </w:rPr>
              <w:lastRenderedPageBreak/>
              <w:t>чисел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18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59.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Закрепление таблиц умножения и деления с числами 2,3,4,5,6. Решение задач. Урок совершенствования ЗУН 2,3,4,5,6</w:t>
            </w:r>
            <w:r w:rsidRPr="00AA3B79">
              <w:rPr>
                <w:lang w:val="tt-RU" w:eastAsia="ru-RU"/>
              </w:rPr>
              <w:t xml:space="preserve"> саннары белән тапкырлау һәм бүлү </w:t>
            </w:r>
            <w:r w:rsidRPr="00AA3B79">
              <w:rPr>
                <w:lang w:eastAsia="ru-RU"/>
              </w:rPr>
              <w:t>таблиц</w:t>
            </w:r>
            <w:r w:rsidRPr="00AA3B79">
              <w:rPr>
                <w:lang w:val="tt-RU" w:eastAsia="ru-RU"/>
              </w:rPr>
              <w:t>асын ныгыту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Из множества чисел выбирают те, которые делятся на 6, не делятся на 4, делятся на 5, не делятся на 3. Решают задачу и составляют обратные данной задачи (стр.110).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Проверка деления.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Бүлүне тикшерү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деление и делают проверку двумя способами. Решают задачу с проверкой. Повторяют признаки деления числа на 2, 4, 5 (стр.112)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DA766F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3A3494" w:rsidRPr="00AA3B79">
              <w:rPr>
                <w:lang w:eastAsia="ru-RU"/>
              </w:rPr>
              <w:t>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 4 по теме: «Умножение и деление на 2,3,4,5,6».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  <w:r w:rsidRPr="00AA3B79">
              <w:rPr>
                <w:lang w:val="tt-RU" w:eastAsia="ru-RU"/>
              </w:rPr>
              <w:t xml:space="preserve"> “</w:t>
            </w:r>
            <w:r w:rsidRPr="00AA3B79">
              <w:rPr>
                <w:lang w:eastAsia="ru-RU"/>
              </w:rPr>
              <w:t>2,3,4,5,6</w:t>
            </w:r>
            <w:r w:rsidRPr="00AA3B79">
              <w:rPr>
                <w:lang w:val="tt-RU" w:eastAsia="ru-RU"/>
              </w:rPr>
              <w:t xml:space="preserve"> га тапкырлау һәм бүлү” темасы буенча к</w:t>
            </w:r>
            <w:proofErr w:type="spellStart"/>
            <w:r w:rsidRPr="00AA3B79">
              <w:rPr>
                <w:lang w:eastAsia="ru-RU"/>
              </w:rPr>
              <w:t>онтроль</w:t>
            </w:r>
            <w:proofErr w:type="spellEnd"/>
            <w:r w:rsidRPr="00AA3B79">
              <w:rPr>
                <w:lang w:val="tt-RU" w:eastAsia="ru-RU"/>
              </w:rPr>
              <w:t xml:space="preserve"> эш</w:t>
            </w:r>
            <w:r w:rsidRPr="00AA3B79">
              <w:rPr>
                <w:lang w:eastAsia="ru-RU"/>
              </w:rPr>
              <w:t xml:space="preserve"> № </w:t>
            </w:r>
            <w:r w:rsidRPr="00AA3B79">
              <w:rPr>
                <w:lang w:val="tt-RU"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Выполнение контрольной работы по теме: «Умножение и деление на 2,3,4,5,6».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24.12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Р.н.о. Разностное и кратное сравнение.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.Хаталар өстендә эш.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Кабатлы чагыштыруга мәсьәләләр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Р.н.о. Знакомятся с новыми понятиями и терминами (стр.113). Определяют по иллюстрациям во сколько раз одних фигур больше, чем других. Решают задачи на кратное сравнение (стр.114).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25.12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Решение задач на кратное сравнение.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Кабатлы чагыштыруга 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 на кратное сравнение (стр.115-116).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Кратное сравнение чисел. Решение задач на кратное сравнение. Урок совершенствования ЗУН</w:t>
            </w:r>
            <w:r w:rsidRPr="00AA3B79">
              <w:rPr>
                <w:lang w:val="tt-RU" w:eastAsia="ru-RU"/>
              </w:rPr>
              <w:t>Кабатлы чагыштыруга 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Сравнивают, не вычисляя, выражения. Решают задачи на кратное сравнение. Работают с геометрическим материалом (стр.116-117).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5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Решение задач на кратное сравнение. Разностное сравнение чисел. Урок совершенствования ЗУН</w:t>
            </w:r>
            <w:r w:rsidRPr="00AA3B79">
              <w:rPr>
                <w:lang w:val="tt-RU" w:eastAsia="ru-RU"/>
              </w:rPr>
              <w:t>Кабатлы чагыштыруга 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Игра «Самый умный». Составление задачи по таблице, ответы на вопросы. Составление задач по схемам, сравнение решения. Определение прямых углов в данных фигурах (стр.118-119).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56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Урок повторения и самоконтроля. Урок совершенствования </w:t>
            </w:r>
            <w:proofErr w:type="gramStart"/>
            <w:r w:rsidRPr="00AA3B79">
              <w:rPr>
                <w:lang w:eastAsia="ru-RU"/>
              </w:rPr>
              <w:t>ЗУН</w:t>
            </w:r>
            <w:r w:rsidRPr="00AA3B79">
              <w:rPr>
                <w:lang w:val="tt-RU" w:eastAsia="ru-RU"/>
              </w:rPr>
              <w:t>.“</w:t>
            </w:r>
            <w:proofErr w:type="gramEnd"/>
            <w:r w:rsidRPr="00AA3B79">
              <w:rPr>
                <w:lang w:val="tt-RU" w:eastAsia="ru-RU"/>
              </w:rPr>
              <w:t>Кабатлы чагыштыруга мәсьәләләр чишү” темасын кабатлау.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Повторяют  изученные случаи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табличного умножения и деления, способы проверки деления, умножения суммы на число, приём умножения двузначного числа на </w:t>
            </w:r>
            <w:proofErr w:type="gramStart"/>
            <w:r w:rsidRPr="00AA3B79">
              <w:rPr>
                <w:lang w:eastAsia="ru-RU"/>
              </w:rPr>
              <w:t>однозначное  по</w:t>
            </w:r>
            <w:proofErr w:type="gramEnd"/>
            <w:r w:rsidRPr="00AA3B79">
              <w:rPr>
                <w:lang w:eastAsia="ru-RU"/>
              </w:rPr>
              <w:t xml:space="preserve"> материалам учебника (стр.120-123).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10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67.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Умножение числа 7. Деление на 7. Закрепление. Урок совершенствования ЗУН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val="tt-RU" w:eastAsia="ru-RU"/>
              </w:rPr>
              <w:t>7 санын тапкырлау. 7 гә бүлү.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Математический диктант, числовые ребусы, составление таблицы умножения числа 7 и таблицы деления на 7 (стр.3). Самостоятельная работа  (упр.5 стр.4).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68.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Умножение числа 7. Деление на 7. Повторение. Решение задач различными способами.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Төрле юллар белән 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Составляют таблицу умножения числа 7 и деления на 7. Работают с геометрическим материалом. Решение задачи на разностное сравнение.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69-70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Закрепление таблиц умножения и деления с числами 2,3,4,5,6,7. Решение задач. Урок совершенствования ЗУН2,3,4,5,6</w:t>
            </w:r>
            <w:r w:rsidRPr="00AA3B79">
              <w:rPr>
                <w:lang w:val="tt-RU" w:eastAsia="ru-RU"/>
              </w:rPr>
              <w:t xml:space="preserve">, 7 саннары белән тапкырлау һәм бүлү </w:t>
            </w:r>
            <w:r w:rsidRPr="00AA3B79">
              <w:rPr>
                <w:lang w:eastAsia="ru-RU"/>
              </w:rPr>
              <w:t>таблиц</w:t>
            </w:r>
            <w:r w:rsidRPr="00AA3B79">
              <w:rPr>
                <w:lang w:val="tt-RU" w:eastAsia="ru-RU"/>
              </w:rPr>
              <w:t>асын ныгыту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1+1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Вычисляют значение выражений и сравнивают значения выражений. Решают задачи. Выявляют закономерность при составлении выражений.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BA7FDE" w:rsidRPr="00AA3B79">
              <w:rPr>
                <w:lang w:eastAsia="ru-RU"/>
              </w:rPr>
              <w:t>.01</w:t>
            </w:r>
          </w:p>
          <w:p w:rsidR="00BA7FDE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8. Деление на 8.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8 санын тапкырлау. 8 гә бүлү.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Составляют таблицу умножения числа 8 и деления на число 8. Определяют, во сколько раз одно число больше другого. Решают неравенство (стр.12).</w:t>
            </w:r>
            <w:r w:rsidR="00BA7FDE" w:rsidRPr="00AA3B79">
              <w:rPr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8. Деление на 8. Решение задач. Закрепление. Урок совершенствования ЗУН</w:t>
            </w:r>
            <w:r w:rsidRPr="00AA3B79">
              <w:rPr>
                <w:lang w:val="tt-RU" w:eastAsia="ru-RU"/>
              </w:rPr>
              <w:t xml:space="preserve">8 санын тапкырлау. 8 гә бүлү. 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Мәсьәләләр чишү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Признаки делимости чисел на 5, 6. Вычисление значений выражений. Решение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Прямоугольный параллелепипед.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 xml:space="preserve">Турыпочмаклы </w:t>
            </w:r>
            <w:r w:rsidRPr="00AA3B79">
              <w:rPr>
                <w:lang w:eastAsia="ru-RU"/>
              </w:rPr>
              <w:t>параллелепипед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Работают с геометрическим материалом (упр.6, стр.15). </w:t>
            </w:r>
            <w:proofErr w:type="gramStart"/>
            <w:r w:rsidRPr="00AA3B79">
              <w:rPr>
                <w:lang w:eastAsia="ru-RU"/>
              </w:rPr>
              <w:t xml:space="preserve">Знакомят- </w:t>
            </w:r>
            <w:proofErr w:type="spellStart"/>
            <w:r w:rsidRPr="00AA3B79">
              <w:rPr>
                <w:lang w:eastAsia="ru-RU"/>
              </w:rPr>
              <w:t>ся</w:t>
            </w:r>
            <w:proofErr w:type="spellEnd"/>
            <w:proofErr w:type="gramEnd"/>
            <w:r w:rsidRPr="00AA3B79">
              <w:rPr>
                <w:lang w:eastAsia="ru-RU"/>
              </w:rPr>
              <w:t xml:space="preserve"> со свойствами параллелепипеда.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28.</w:t>
            </w:r>
            <w:r w:rsidR="00BA7FDE" w:rsidRPr="00AA3B79">
              <w:rPr>
                <w:lang w:eastAsia="ru-RU"/>
              </w:rPr>
              <w:t>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Закрепление таблиц умножения и деления с числами 2,3,4,5,6,7,8. Решение задач.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2,3,4,5,6, 7, 8 саннары белән тапкырлау һәм бүлү таблицасын ныгыту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Находят выражения, значения которых делятся на 8. Составляют числовые выражения и вычисляют их значение (стр.15). Решают задачи на кратное сравнение </w:t>
            </w:r>
            <w:proofErr w:type="gramStart"/>
            <w:r w:rsidRPr="00AA3B79">
              <w:rPr>
                <w:lang w:eastAsia="ru-RU"/>
              </w:rPr>
              <w:t xml:space="preserve">чисел.  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29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Площади фигур.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Фигураларның мәйданы.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Практическая работа по измерению площади различными мерками. Сравнение полученных результатов, выводы.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30</w:t>
            </w:r>
            <w:r w:rsidR="00BA7FDE" w:rsidRPr="00AA3B79">
              <w:rPr>
                <w:lang w:eastAsia="ru-RU"/>
              </w:rPr>
              <w:t>.01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76.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Измерение площади фигуры с помощью мерок различной конфигурации.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>Төрле үлчәүләр ярдәмендә фигураларның мәйданын табу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Умеют измерять площади фигуры с помощью мерок разной конфигурации: квадраты, треугольники,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шестиугольники и т.д.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31.12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числа 9. Деление на 9.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>9 санын тапкырлау. 9 га бүлү.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Определяют закономерность записи выражений на умножение. Составляют таблицу умножения числа 9 и деления на 9 (стр.22). Решают задачи разными способами (стр.23).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Умножение числа 9. Деление на 9. Зависимости между компонентами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 результатами действий умножения и деления. Урок совершенствования ЗУН</w:t>
            </w:r>
            <w:r w:rsidRPr="00AA3B79">
              <w:rPr>
                <w:lang w:val="tt-RU" w:eastAsia="ru-RU"/>
              </w:rPr>
              <w:t>9 санын тапкырлау. 9 га бүлү.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Индивидуальная работа по карточкам. Математический диктант. Признаки деления чисел на 9. Решение задач на кратное сравнение (стр.24).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79.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Таблица умножения в пределах 100. </w:t>
            </w:r>
            <w:proofErr w:type="spellStart"/>
            <w:r w:rsidRPr="00AA3B79">
              <w:rPr>
                <w:lang w:eastAsia="ru-RU"/>
              </w:rPr>
              <w:t>Арифм.диктант</w:t>
            </w:r>
            <w:proofErr w:type="spellEnd"/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материала100</w:t>
            </w:r>
            <w:r w:rsidRPr="00AA3B79">
              <w:rPr>
                <w:lang w:val="tt-RU" w:eastAsia="ru-RU"/>
              </w:rPr>
              <w:t xml:space="preserve"> эчендә тапкырлау т</w:t>
            </w:r>
            <w:proofErr w:type="spellStart"/>
            <w:r w:rsidRPr="00AA3B79">
              <w:rPr>
                <w:lang w:eastAsia="ru-RU"/>
              </w:rPr>
              <w:t>аблица</w:t>
            </w:r>
            <w:proofErr w:type="spellEnd"/>
            <w:r w:rsidRPr="00AA3B79">
              <w:rPr>
                <w:lang w:val="tt-RU" w:eastAsia="ru-RU"/>
              </w:rPr>
              <w:t>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Знакомство с таблицей умножения в пределах 100 (стр.25). Определение значений выражений с помощью таблицы. Равные по площади фигуры. Чертят фигуры заданной площади (стр.26).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highlight w:val="yellow"/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№5 по теме: «Табличные случаи умножения и деления».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  <w:r w:rsidRPr="00AA3B79">
              <w:rPr>
                <w:lang w:val="tt-RU" w:eastAsia="ru-RU"/>
              </w:rPr>
              <w:t xml:space="preserve"> “Тапкырлау һәм бүлүнең т</w:t>
            </w:r>
            <w:proofErr w:type="spellStart"/>
            <w:r w:rsidRPr="00AA3B79">
              <w:rPr>
                <w:lang w:eastAsia="ru-RU"/>
              </w:rPr>
              <w:t>аблица</w:t>
            </w:r>
            <w:proofErr w:type="spellEnd"/>
            <w:r w:rsidRPr="00AA3B79">
              <w:rPr>
                <w:lang w:val="tt-RU" w:eastAsia="ru-RU"/>
              </w:rPr>
              <w:t>лы очраклары ” темасы буенча к</w:t>
            </w:r>
            <w:proofErr w:type="spellStart"/>
            <w:r w:rsidRPr="00AA3B79">
              <w:rPr>
                <w:lang w:eastAsia="ru-RU"/>
              </w:rPr>
              <w:t>онтроль</w:t>
            </w:r>
            <w:proofErr w:type="spellEnd"/>
            <w:r w:rsidRPr="00AA3B79">
              <w:rPr>
                <w:lang w:val="tt-RU" w:eastAsia="ru-RU"/>
              </w:rPr>
              <w:t xml:space="preserve"> эш</w:t>
            </w:r>
            <w:r w:rsidRPr="00AA3B79">
              <w:rPr>
                <w:lang w:eastAsia="ru-RU"/>
              </w:rPr>
              <w:t xml:space="preserve"> № </w:t>
            </w:r>
            <w:r w:rsidRPr="00AA3B79">
              <w:rPr>
                <w:lang w:val="tt-RU"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№5 по теме: «Табличные случаи умножения и деления».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7.</w:t>
            </w:r>
            <w:r w:rsidR="00BA7FDE" w:rsidRPr="00AA3B79">
              <w:rPr>
                <w:lang w:eastAsia="ru-RU"/>
              </w:rPr>
              <w:t>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Р.н.о. Деление суммы на число.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Хаталар өстендә эш. Сумманы санга бүлү.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Р.н.о. Рассматривают два способа деления суммы на число (стр.27). Вычисляют значение выражений двумя способами. Решают задачи изученными способами.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82.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Выбор удобного способа деления  суммы на число. Решение задач.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Сумманы санга бүлгәндә уңайлы юлны сайлау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Заменяют числа суммой разрядных слагаемых. Вычисляют удобным способом (стр.29). Решают задачи изученными способами.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Способы деления суммы на число.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Сумманы санга бүлү юллары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Устанавливают связь между заданными выражениями. Чертят прямоугольник и определяют его периметр. Составляют числовые выражения и решают (стр.31).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Вычисления вида </w:t>
            </w:r>
            <w:proofErr w:type="gramStart"/>
            <w:r w:rsidRPr="00AA3B79">
              <w:rPr>
                <w:lang w:eastAsia="ru-RU"/>
              </w:rPr>
              <w:t>48 :</w:t>
            </w:r>
            <w:proofErr w:type="gramEnd"/>
            <w:r w:rsidRPr="00AA3B79">
              <w:rPr>
                <w:lang w:eastAsia="ru-RU"/>
              </w:rPr>
              <w:t xml:space="preserve"> 2.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lastRenderedPageBreak/>
              <w:t>48:2 рәвешендәге аңлатмалар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Замена делимого суммой разрядных слагаемых. Решение задач. Измерение площади прямоугольника указанными </w:t>
            </w:r>
            <w:r w:rsidRPr="00AA3B79">
              <w:rPr>
                <w:lang w:eastAsia="ru-RU"/>
              </w:rPr>
              <w:lastRenderedPageBreak/>
              <w:t>мерками (стр.33).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14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85.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Вычисления вида </w:t>
            </w:r>
            <w:proofErr w:type="gramStart"/>
            <w:r w:rsidRPr="00AA3B79">
              <w:rPr>
                <w:lang w:eastAsia="ru-RU"/>
              </w:rPr>
              <w:t>48 :</w:t>
            </w:r>
            <w:proofErr w:type="gramEnd"/>
            <w:r w:rsidRPr="00AA3B79">
              <w:rPr>
                <w:lang w:eastAsia="ru-RU"/>
              </w:rPr>
              <w:t xml:space="preserve"> 2. Приём деления двузначного числа на однозначное.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Икеурынлы санны берурынлы санга бүлү алымнары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Решают задачи. Объясняют связь между выражениями. Измеряют площадь с помощью мерок (стр.34).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Вычисления вида </w:t>
            </w:r>
            <w:proofErr w:type="gramStart"/>
            <w:r w:rsidRPr="00AA3B79">
              <w:rPr>
                <w:lang w:eastAsia="ru-RU"/>
              </w:rPr>
              <w:t>57 :</w:t>
            </w:r>
            <w:proofErr w:type="gramEnd"/>
            <w:r w:rsidRPr="00AA3B79">
              <w:rPr>
                <w:lang w:eastAsia="ru-RU"/>
              </w:rPr>
              <w:t xml:space="preserve"> 3.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>57:3 рәвешендәге аңлатмалар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Новый способ деления двузначного числа на однозначное (стр.35). Вычисляют значения выражений удобным способом. Сравнивают площади фигур с помощью мерок (стр.36).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19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Вычисления вида </w:t>
            </w:r>
            <w:proofErr w:type="gramStart"/>
            <w:r w:rsidRPr="00AA3B79">
              <w:rPr>
                <w:lang w:eastAsia="ru-RU"/>
              </w:rPr>
              <w:t>57 :</w:t>
            </w:r>
            <w:proofErr w:type="gramEnd"/>
            <w:r w:rsidRPr="00AA3B79">
              <w:rPr>
                <w:lang w:eastAsia="ru-RU"/>
              </w:rPr>
              <w:t xml:space="preserve"> 3. Алгоритм деления двузначного числа на однозначное.  Тест. Урок совершенствования ЗУН</w:t>
            </w:r>
            <w:r w:rsidRPr="00AA3B79">
              <w:rPr>
                <w:lang w:val="tt-RU" w:eastAsia="ru-RU"/>
              </w:rPr>
              <w:t xml:space="preserve"> Икеурынлы санны берурынлы санга бүлү а</w:t>
            </w:r>
            <w:proofErr w:type="spellStart"/>
            <w:r w:rsidRPr="00AA3B79">
              <w:rPr>
                <w:lang w:eastAsia="ru-RU"/>
              </w:rPr>
              <w:t>лгоритм</w:t>
            </w:r>
            <w:proofErr w:type="spellEnd"/>
            <w:r w:rsidRPr="00AA3B79">
              <w:rPr>
                <w:lang w:val="tt-RU" w:eastAsia="ru-RU"/>
              </w:rPr>
              <w:t>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Определяют, во сколько раз одно число больше другого. Решают задачу. Выполняют самостоятельную работу.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  <w:trHeight w:val="6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88.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Метод подбора. Деление двузначного числа на двузначное.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Сайлап алу ысулы. Икеурынлы санны икеурынлы санга бүлү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Повторение соотношения единиц длины. Составление и решение взаимно обратных задач. Работа в парах. Знакомство с методом подбора.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89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Урок повторения и самоконтроля.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Кабатлау һәм үз-үзеңне тикшерү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Повторение таблицы умножения и деления в пределах 100, а также правила деления суммы на число и изученные приёмы вне  табличного деления двузначных чисел на однозначное и двузначное число, измерение площади фигуры различными мерками.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25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Контрольная работа № 6 по теме: «</w:t>
            </w:r>
            <w:proofErr w:type="spellStart"/>
            <w:r w:rsidRPr="00AA3B79">
              <w:rPr>
                <w:lang w:eastAsia="ru-RU"/>
              </w:rPr>
              <w:t>Внетабличные</w:t>
            </w:r>
            <w:proofErr w:type="spellEnd"/>
            <w:r w:rsidRPr="00AA3B79">
              <w:rPr>
                <w:lang w:eastAsia="ru-RU"/>
              </w:rPr>
              <w:t xml:space="preserve"> случаи  деления».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</w:t>
            </w:r>
            <w:proofErr w:type="gramStart"/>
            <w:r w:rsidRPr="00AA3B79">
              <w:rPr>
                <w:lang w:eastAsia="ru-RU"/>
              </w:rPr>
              <w:t>. .</w:t>
            </w:r>
            <w:proofErr w:type="gramEnd"/>
            <w:r w:rsidRPr="00AA3B79">
              <w:rPr>
                <w:lang w:val="tt-RU" w:eastAsia="ru-RU"/>
              </w:rPr>
              <w:t xml:space="preserve"> “Таблицадан тыш бүлү очраклары ” темасы буенча контроль эш № 6.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 6 по теме: «</w:t>
            </w:r>
            <w:proofErr w:type="spellStart"/>
            <w:r w:rsidRPr="00AA3B79">
              <w:rPr>
                <w:lang w:eastAsia="ru-RU"/>
              </w:rPr>
              <w:t>Внетабличные</w:t>
            </w:r>
            <w:proofErr w:type="spellEnd"/>
            <w:r w:rsidRPr="00AA3B79">
              <w:rPr>
                <w:lang w:eastAsia="ru-RU"/>
              </w:rPr>
              <w:t xml:space="preserve"> случаи умножения и деления». Умножение и деление  чисел в пределах 100. Использование удобных способов вычисления. Решение задач арифметическим способом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26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Р.н.о. Счёт сотнями.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Хаталар өстендә эш.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val="tt-RU" w:eastAsia="ru-RU"/>
              </w:rPr>
              <w:t>Йөзләр белән санау.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Р.н.о. Геометрическое лото. Игра-соревнование «Кто быстрее?». Объяснение по рисунку приема сложения сотен. Решение задач (стр.47). Сравнение разрядных единиц. Определение периметра треугольника (стр.48). Чертят квадрат с таким же периметром.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27</w:t>
            </w:r>
            <w:r w:rsidR="00BA7FDE" w:rsidRPr="00AA3B79">
              <w:rPr>
                <w:lang w:eastAsia="ru-RU"/>
              </w:rPr>
              <w:t>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Названия круглых сотен.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lastRenderedPageBreak/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Түгәрәк йөзләрнең исемнәре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Знакомятся с названием круглых сотен как с принципом </w:t>
            </w:r>
            <w:r w:rsidRPr="00AA3B79">
              <w:rPr>
                <w:lang w:eastAsia="ru-RU"/>
              </w:rPr>
              <w:lastRenderedPageBreak/>
              <w:t>образования соответствующих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числительных в русском языке. Решают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28.02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lastRenderedPageBreak/>
              <w:t>93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Названия круглых сотен. Соотношения разрядных единиц счёта. Урок совершенствования ЗУН</w:t>
            </w:r>
          </w:p>
          <w:p w:rsidR="003A3494" w:rsidRPr="00AA3B79" w:rsidRDefault="003A3494" w:rsidP="003A3494">
            <w:pPr>
              <w:rPr>
                <w:highlight w:val="yellow"/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Соотношения разрядных единиц счёта. Вычисляют значение выражений. Решают задачи (стр.51). Составляют и решают круговые примеры. Решают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Образование чисел от 100 до 1000.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100 дән 1000 гә кадәрге саннарның төзелеше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Составление чисел от 100 до 1000 из стен, десятков и единиц. Выполнение заданий с комментированным ответом с места (стр.53). Решение задачи выражением. Самостоятельная работа по вариантам (упр.8, с.54).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5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Трёхзначные числа.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Өчурынлы саннар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Определяют, какие числа называются трехзначными. Объясняют, как записываются трехзначные числа (стр.55). Принцип записи трехзначного числа. Чтение и запись чисел (стр.56).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Чтение и запись трёхзначных чисел.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Өчурынлы саннарны уку һәм язу.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Читают и записывают трехзначные числа. Решают задачи. Выполняют вычисления с объяснением. Решают задачу двумя способами (стр.58).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97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Задачи на сравнение. Самостоятельная работа. Урок совершенствования </w:t>
            </w:r>
            <w:proofErr w:type="gramStart"/>
            <w:r w:rsidRPr="00AA3B79">
              <w:rPr>
                <w:lang w:eastAsia="ru-RU"/>
              </w:rPr>
              <w:t>ЗУН</w:t>
            </w:r>
            <w:r w:rsidRPr="00AA3B79">
              <w:rPr>
                <w:lang w:val="tt-RU" w:eastAsia="ru-RU"/>
              </w:rPr>
              <w:t xml:space="preserve">  Чагыштыруга</w:t>
            </w:r>
            <w:proofErr w:type="gramEnd"/>
            <w:r w:rsidRPr="00AA3B79">
              <w:rPr>
                <w:lang w:val="tt-RU" w:eastAsia="ru-RU"/>
              </w:rPr>
              <w:t xml:space="preserve"> мәсьәләләр.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Решение задач с опорой на иллюстрации учебника.  Запись трехзначных чисел по заданию. Составление и решение взаимообратных задач (стр.60).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98.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Устные приёмы сложения и вычитания вида 520 + 400, 520 + 40, 370 – 200.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. Телдән кушу һәм алу алымының </w:t>
            </w:r>
            <w:r w:rsidRPr="00AA3B79">
              <w:rPr>
                <w:lang w:eastAsia="ru-RU"/>
              </w:rPr>
              <w:t>520 + 400, 520 + 40, 370 – 200</w:t>
            </w:r>
            <w:r w:rsidRPr="00AA3B79">
              <w:rPr>
                <w:lang w:val="tt-RU" w:eastAsia="ru-RU"/>
              </w:rPr>
              <w:t xml:space="preserve"> төрләре.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 рисунку объясняют приемы сложения и вычитания трехзначных чисел. Выполняют вычисления с устным объяснением (стр.62).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12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99.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Устные приёмы сложения и вычитания вида 70 + 50, 140 – 60.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Телдән кушу һәм алу алымының 70</w:t>
            </w:r>
            <w:r w:rsidRPr="00AA3B79">
              <w:rPr>
                <w:lang w:eastAsia="ru-RU"/>
              </w:rPr>
              <w:t xml:space="preserve"> + </w:t>
            </w:r>
            <w:r w:rsidRPr="00AA3B79">
              <w:rPr>
                <w:lang w:val="tt-RU" w:eastAsia="ru-RU"/>
              </w:rPr>
              <w:t>5</w:t>
            </w:r>
            <w:r w:rsidRPr="00AA3B79">
              <w:rPr>
                <w:lang w:eastAsia="ru-RU"/>
              </w:rPr>
              <w:t xml:space="preserve">0, </w:t>
            </w:r>
            <w:r w:rsidRPr="00AA3B79">
              <w:rPr>
                <w:lang w:val="tt-RU" w:eastAsia="ru-RU"/>
              </w:rPr>
              <w:t>14</w:t>
            </w:r>
            <w:r w:rsidRPr="00AA3B79">
              <w:rPr>
                <w:lang w:eastAsia="ru-RU"/>
              </w:rPr>
              <w:t xml:space="preserve">0 – </w:t>
            </w:r>
            <w:r w:rsidRPr="00AA3B79">
              <w:rPr>
                <w:lang w:val="tt-RU" w:eastAsia="ru-RU"/>
              </w:rPr>
              <w:t>6</w:t>
            </w:r>
            <w:r w:rsidRPr="00AA3B79">
              <w:rPr>
                <w:lang w:eastAsia="ru-RU"/>
              </w:rPr>
              <w:t>0</w:t>
            </w:r>
            <w:r w:rsidRPr="00AA3B79">
              <w:rPr>
                <w:lang w:val="tt-RU" w:eastAsia="ru-RU"/>
              </w:rPr>
              <w:t xml:space="preserve"> төрләре.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Объяснение способа вычисления с опорой на рисунок. Выполнение вычислений. Решение задач (стр.64).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100.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Устные приёмы сложения и вычитания вида 430 + 250, 370 – 140.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Телдән кушу һәм алу алымының 430</w:t>
            </w:r>
            <w:r w:rsidRPr="00AA3B79">
              <w:rPr>
                <w:lang w:eastAsia="ru-RU"/>
              </w:rPr>
              <w:t xml:space="preserve"> + </w:t>
            </w:r>
            <w:r w:rsidRPr="00AA3B79">
              <w:rPr>
                <w:lang w:val="tt-RU" w:eastAsia="ru-RU"/>
              </w:rPr>
              <w:t>25</w:t>
            </w:r>
            <w:r w:rsidRPr="00AA3B79">
              <w:rPr>
                <w:lang w:eastAsia="ru-RU"/>
              </w:rPr>
              <w:t xml:space="preserve">0, </w:t>
            </w:r>
            <w:r w:rsidRPr="00AA3B79">
              <w:rPr>
                <w:lang w:val="tt-RU" w:eastAsia="ru-RU"/>
              </w:rPr>
              <w:t>37</w:t>
            </w:r>
            <w:r w:rsidRPr="00AA3B79">
              <w:rPr>
                <w:lang w:eastAsia="ru-RU"/>
              </w:rPr>
              <w:t xml:space="preserve">0 – </w:t>
            </w:r>
            <w:r w:rsidRPr="00AA3B79">
              <w:rPr>
                <w:lang w:val="tt-RU" w:eastAsia="ru-RU"/>
              </w:rPr>
              <w:t>14</w:t>
            </w:r>
            <w:r w:rsidRPr="00AA3B79">
              <w:rPr>
                <w:lang w:eastAsia="ru-RU"/>
              </w:rPr>
              <w:t>0</w:t>
            </w:r>
            <w:r w:rsidRPr="00AA3B79">
              <w:rPr>
                <w:lang w:val="tt-RU" w:eastAsia="ru-RU"/>
              </w:rPr>
              <w:t xml:space="preserve"> төрләре.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Выводят правило сложения трехзначных чисел, вычитания трехзначных чисел (стр65). Решают задачи (стр.66).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101.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Устные приёмы сложения вида 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430 + 80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Телдән кушу  алымының 430</w:t>
            </w:r>
            <w:r w:rsidRPr="00AA3B79">
              <w:rPr>
                <w:lang w:eastAsia="ru-RU"/>
              </w:rPr>
              <w:t xml:space="preserve"> + </w:t>
            </w:r>
            <w:r w:rsidRPr="00AA3B79">
              <w:rPr>
                <w:lang w:val="tt-RU" w:eastAsia="ru-RU"/>
              </w:rPr>
              <w:t>8</w:t>
            </w:r>
            <w:r w:rsidRPr="00AA3B79">
              <w:rPr>
                <w:lang w:eastAsia="ru-RU"/>
              </w:rPr>
              <w:t>0</w:t>
            </w:r>
            <w:r w:rsidRPr="00AA3B79">
              <w:rPr>
                <w:lang w:val="tt-RU" w:eastAsia="ru-RU"/>
              </w:rPr>
              <w:t xml:space="preserve"> төре.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Записывают цифрами числа. Объясняет способ сложения с </w:t>
            </w:r>
            <w:r w:rsidRPr="00AA3B79">
              <w:rPr>
                <w:lang w:eastAsia="ru-RU"/>
              </w:rPr>
              <w:lastRenderedPageBreak/>
              <w:t>опорой на рисунок. Решают задачи (упр5,6, стр.67). Два способа сложения чисел.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val="tt-RU" w:eastAsia="ru-RU"/>
              </w:rPr>
            </w:pPr>
            <w:r>
              <w:rPr>
                <w:lang w:val="tt-RU" w:eastAsia="ru-RU"/>
              </w:rPr>
              <w:lastRenderedPageBreak/>
              <w:t>18</w:t>
            </w:r>
            <w:r w:rsidR="00BA7FDE" w:rsidRPr="00AA3B79">
              <w:rPr>
                <w:lang w:val="tt-RU"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102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Единицы площади.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Мәйдан берәмлекләре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Измерение площади фигур с помощью специальных мерок. Измерение площади фигур в квадратных сантиметрах. Вычисление значений </w:t>
            </w:r>
            <w:proofErr w:type="gramStart"/>
            <w:r w:rsidRPr="00AA3B79">
              <w:rPr>
                <w:lang w:eastAsia="ru-RU"/>
              </w:rPr>
              <w:t>выражений  (</w:t>
            </w:r>
            <w:proofErr w:type="gramEnd"/>
            <w:r w:rsidRPr="00AA3B79">
              <w:rPr>
                <w:lang w:eastAsia="ru-RU"/>
              </w:rPr>
              <w:t>стр.70-71).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val="tt-RU" w:eastAsia="ru-RU"/>
              </w:rPr>
            </w:pPr>
            <w:r>
              <w:rPr>
                <w:lang w:val="tt-RU" w:eastAsia="ru-RU"/>
              </w:rPr>
              <w:t>19</w:t>
            </w:r>
            <w:r w:rsidR="00BA7FDE" w:rsidRPr="00AA3B79">
              <w:rPr>
                <w:lang w:val="tt-RU"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103.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Единицы площади, их обозначение и соотношение. Урок совершенствования ЗУН</w:t>
            </w:r>
            <w:r w:rsidRPr="00AA3B79">
              <w:rPr>
                <w:lang w:val="tt-RU" w:eastAsia="ru-RU"/>
              </w:rPr>
              <w:t xml:space="preserve"> Мәйдан берәмлекләре, аларның тамгаланышы һәм бәйләнеше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Логические задачи в картинках. Повторение понятий чётного, нечётного, трёхзначного и круглого чисел. Измерение площади в квадратных сантиметрах (стр.72-73).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val="tt-RU" w:eastAsia="ru-RU"/>
              </w:rPr>
            </w:pPr>
            <w:r>
              <w:rPr>
                <w:lang w:val="tt-RU" w:eastAsia="ru-RU"/>
              </w:rPr>
              <w:t>20</w:t>
            </w:r>
            <w:r w:rsidR="00BA7FDE" w:rsidRPr="00AA3B79">
              <w:rPr>
                <w:lang w:val="tt-RU"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104.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Контрольная работа № 7 по теме: «Сложение и вычитание в пределах 1000» </w:t>
            </w:r>
            <w:r w:rsidRPr="00AA3B79">
              <w:t>У</w:t>
            </w:r>
            <w:r w:rsidRPr="00AA3B79">
              <w:rPr>
                <w:lang w:eastAsia="ru-RU"/>
              </w:rPr>
              <w:t>рок контроля.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“1000 гә кадәр кушу һәм алу ” темасы буенча контроль эш № 7.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 7 по теме: «Сложение и вычитание в пределах 1000».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BA7FDE" w:rsidRPr="00AA3B79">
              <w:rPr>
                <w:lang w:eastAsia="ru-RU"/>
              </w:rPr>
              <w:t>.03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105.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Р.н.о. Площадь прямоугольника.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Турыпочмаклыкның мәйданы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Р.н.о. Измерение площади прямоугольника двумя способами, чтение вывода (стр.74).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106.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Практическая работа по определению площади прямоугольника. Урок совершенствования ЗУН</w:t>
            </w:r>
            <w:r w:rsidRPr="00AA3B79">
              <w:rPr>
                <w:lang w:val="tt-RU" w:eastAsia="ru-RU"/>
              </w:rPr>
              <w:t xml:space="preserve"> Турыпочмаклыкның мәйданын табу буенча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val="tt-RU" w:eastAsia="ru-RU"/>
              </w:rPr>
              <w:t>практик эш.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Измеряют длины сторон прямоугольников и вычисляют площади в квадратных сантиметрах.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107.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Деление с остатком.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Калдыклы бүлү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Составление выражений на деление с остатком по рисункам. Выполнение деления с остатком. Выбор знака арифметического </w:t>
            </w:r>
            <w:proofErr w:type="gramStart"/>
            <w:r w:rsidRPr="00AA3B79">
              <w:rPr>
                <w:lang w:eastAsia="ru-RU"/>
              </w:rPr>
              <w:t>действия  (</w:t>
            </w:r>
            <w:proofErr w:type="gramEnd"/>
            <w:r w:rsidRPr="00AA3B79">
              <w:rPr>
                <w:lang w:eastAsia="ru-RU"/>
              </w:rPr>
              <w:t xml:space="preserve">стр.80).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3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108.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Алгоритм деления с остатком, использование его при вычислениях. Урок совершенствования ЗУН</w:t>
            </w:r>
            <w:r w:rsidRPr="00AA3B79">
              <w:rPr>
                <w:lang w:val="tt-RU" w:eastAsia="ru-RU"/>
              </w:rPr>
              <w:t xml:space="preserve"> Калдыклы бүлү алгоритмы, аны исәпләүләрдә куллану.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Выполнение деления с остатком. Проверка деления. Составление примеров на деление по рисункам (стр.82).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109.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>Километр.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Километр.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Определение по рисункам, что измеряют в километрах (стр.83). Решение неравенств. Решение задачи. Выполнение деления с остатком (стр.84).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110.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Километр. Единицы длины и их </w:t>
            </w:r>
            <w:r w:rsidRPr="00AA3B79">
              <w:rPr>
                <w:lang w:eastAsia="ru-RU"/>
              </w:rPr>
              <w:lastRenderedPageBreak/>
              <w:t>соотношения. Урок совершенствования ЗУН Километр.</w:t>
            </w:r>
            <w:r w:rsidRPr="00AA3B79">
              <w:rPr>
                <w:lang w:val="tt-RU" w:eastAsia="ru-RU"/>
              </w:rPr>
              <w:t xml:space="preserve"> Озынлык үлчәү берәмлеге.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Решение задач на определение расстояния. Сравнение </w:t>
            </w:r>
            <w:r w:rsidRPr="00AA3B79">
              <w:rPr>
                <w:lang w:eastAsia="ru-RU"/>
              </w:rPr>
              <w:lastRenderedPageBreak/>
              <w:t>именованных чисел. Вычисление значений выражений (стр.85).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9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111.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Письменные приёмы сложения и вычитания вида 325 + 143, 468 – 143.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Язмача кушу һәм алу алымының 325 + 143, 468 – 143төре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Правило записи вычислений в столбик. Сложение и вычитание в столбик. Решение задач. Определение правила составления выражений (стр.86-87).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10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112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Письменные приёмы сложения и вычитания вида 457 + 26, 457 + 126,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764 – 35, 764 – 235.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Язмача кушу һәм алу алымының 457 + 26, 457 + 126,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764 – 35, 764 – 235 төре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Записывают выражения столбиков и выполняют действия. Решают задачи. Выполняют деление с остатком (стр.88).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11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113.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Письменные приёмы сложения и вычитания. Алгоритм сложения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и вычитания трёхзначных чисел.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Өчурынлы саннарны кушу һәм алу алгоритмы.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Записывают выражения столбиком и определяют их значение.  Делают проверку. Решают задачу. Вычисляют площадь прямоугольника в квадратных сантиметрах (стр.90).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114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Урок повторения и </w:t>
            </w:r>
            <w:proofErr w:type="spellStart"/>
            <w:r w:rsidRPr="00AA3B79">
              <w:rPr>
                <w:lang w:eastAsia="ru-RU"/>
              </w:rPr>
              <w:t>самоконтроля.Тест</w:t>
            </w:r>
            <w:proofErr w:type="spellEnd"/>
            <w:r w:rsidRPr="00AA3B79">
              <w:rPr>
                <w:lang w:eastAsia="ru-RU"/>
              </w:rPr>
              <w:t>. Урок совершенствования ЗУН</w:t>
            </w:r>
            <w:r w:rsidRPr="00AA3B79">
              <w:rPr>
                <w:lang w:val="tt-RU" w:eastAsia="ru-RU"/>
              </w:rPr>
              <w:t xml:space="preserve"> Кабатлау һәм үз-үзеңне тикшерү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Подготовка к контрольной работе по материалам упражнений (стр.94)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16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4"/>
          <w:wAfter w:w="4348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115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№8 по теме: «Письменная нумерация в пределах 1000».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  <w:r w:rsidRPr="00AA3B79">
              <w:rPr>
                <w:lang w:val="tt-RU" w:eastAsia="ru-RU"/>
              </w:rPr>
              <w:t xml:space="preserve"> “1000 гә кадәр язма</w:t>
            </w:r>
            <w:r w:rsidRPr="00AA3B79">
              <w:rPr>
                <w:lang w:eastAsia="ru-RU"/>
              </w:rPr>
              <w:t>нумерация</w:t>
            </w:r>
            <w:r w:rsidRPr="00AA3B79">
              <w:rPr>
                <w:lang w:val="tt-RU" w:eastAsia="ru-RU"/>
              </w:rPr>
              <w:t xml:space="preserve">  ” темасы буенча контроль эш № 8.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№8 по теме: «Письменная нумерация в пределах 1000».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17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1"/>
          <w:wAfter w:w="15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116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Умножение круглых сотен.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Түгәрәк йөзләрне тапкырлау.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Объясняют умножение круглых сотен по рисунку (стр.95). Выполняют вычисления по образцу. Решают задачи. Определяют площадь квадрата (стр.96).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18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1"/>
          <w:wAfter w:w="15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117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highlight w:val="yellow"/>
                <w:lang w:eastAsia="ru-RU"/>
              </w:rPr>
              <w:t>Прием умножения круглых сотен, основанный на знании разрядного состава трёхзначного</w:t>
            </w:r>
            <w:r w:rsidRPr="00AA3B79">
              <w:rPr>
                <w:lang w:eastAsia="ru-RU"/>
              </w:rPr>
              <w:t xml:space="preserve"> числа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Түгәрәк </w:t>
            </w:r>
            <w:r w:rsidRPr="00AA3B79">
              <w:rPr>
                <w:lang w:val="tt-RU" w:eastAsia="ru-RU"/>
              </w:rPr>
              <w:lastRenderedPageBreak/>
              <w:t>йөзләрне тапкырлау.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Вычисляют умножение круглых сотен. Объясняют, что означают выражения к задаче. Выполняют практическую работу с определением площади квадрата (стр.97).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1"/>
          <w:wAfter w:w="150" w:type="dxa"/>
          <w:trHeight w:val="4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118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Деление круглых сотен. </w:t>
            </w:r>
            <w:proofErr w:type="spellStart"/>
            <w:r w:rsidRPr="00AA3B79">
              <w:rPr>
                <w:lang w:eastAsia="ru-RU"/>
              </w:rPr>
              <w:t>Пр.р</w:t>
            </w:r>
            <w:proofErr w:type="spellEnd"/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Түгәрәк йөзләрне бүлү.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 рисунку объясняют деление круглых сотен. Выполняют вычисления по образцу (стр.98). Решают задачи. Определяют закономерность в составлении выражений (стр.99).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1"/>
          <w:wAfter w:w="15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119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Сведение деления круглых сотен в простейших случаях к делению однозначных чисел.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Түгәрәк санны берурынлы санга бүлүнең гади очрагы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Вычисляют значение выражений удобными способами. Решают задачи. Восстанавливают знаки арифметических действий (стр.101).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24</w:t>
            </w:r>
            <w:r w:rsidR="00BA7FDE" w:rsidRPr="00AA3B79">
              <w:rPr>
                <w:lang w:eastAsia="ru-RU"/>
              </w:rPr>
              <w:t>.04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1"/>
          <w:wAfter w:w="15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120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Единицы массы. Грамм.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Масса үлчәү берәмлекләре. Грамм.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Знакомятся с единицей измерения массы мелких предметов. Решают задачу на определение массы покупки. Строят квадрат заданной площади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25.04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gridAfter w:val="1"/>
          <w:wAfter w:w="150" w:type="dxa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121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Соотношение между граммом и килограммом.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Грамм һәм килограмм арасындагы бәйләнеш.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eastAsia="ru-RU"/>
              </w:rPr>
              <w:t>1</w:t>
            </w:r>
          </w:p>
          <w:p w:rsidR="003A3494" w:rsidRPr="00AA3B79" w:rsidRDefault="003A3494" w:rsidP="003A3494">
            <w:pPr>
              <w:jc w:val="center"/>
              <w:rPr>
                <w:highlight w:val="yellow"/>
                <w:lang w:val="tt-RU" w:eastAsia="ru-RU"/>
              </w:rPr>
            </w:pP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Измерение массы предметов. Установление соотношения между единицами массы. Решение задач. Решение неравенств (стр.103-104).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29.04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122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eastAsia="ru-RU"/>
              </w:rPr>
              <w:t>Устные приёмы умножения и деления чисел в пределах 1000.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</w:p>
          <w:p w:rsidR="003A3494" w:rsidRPr="00AA3B79" w:rsidRDefault="003A3494" w:rsidP="003A3494">
            <w:pPr>
              <w:jc w:val="both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Телдән берурынлы санга тапкырлау алымнары.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Новая запись умножения. Решение задач. Вычисления по образцу (стр.105). Выделение в числах десятков.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30.04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123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Письменные приёмы сложения и вычитания чисел в пределах 1000. Самостоятельная работа. Урок совершенствования ЗУН</w:t>
            </w:r>
            <w:r w:rsidRPr="00AA3B79">
              <w:rPr>
                <w:lang w:val="tt-RU" w:eastAsia="ru-RU"/>
              </w:rPr>
              <w:t>. 1000 гә кадәр саннарны язма кушу һәм алу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Выполняют записи столбиком и вычисляют значение выражений. Самостоятельная работа (упр.6,7, стр.106).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124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умножения на однозначное число вида 423 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eastAsia="ru-RU"/>
              </w:rPr>
              <w:t xml:space="preserve"> 2.      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Берурынлы санга язмача тапкырлау алымының </w:t>
            </w:r>
            <w:r w:rsidRPr="00AA3B79">
              <w:rPr>
                <w:lang w:eastAsia="ru-RU"/>
              </w:rPr>
              <w:t xml:space="preserve">423 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eastAsia="ru-RU"/>
              </w:rPr>
              <w:t xml:space="preserve"> 2</w:t>
            </w:r>
            <w:r w:rsidRPr="00AA3B79">
              <w:rPr>
                <w:lang w:val="tt-RU" w:eastAsia="ru-RU"/>
              </w:rPr>
              <w:t xml:space="preserve"> төре</w:t>
            </w:r>
            <w:r w:rsidRPr="00AA3B79">
              <w:rPr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Рассматривают рисунок и определяют, как выполнено умножение. Выполняют вычисления в столбик. Решают неравенство (стр108).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125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умножения на однозначное число с переходом через </w:t>
            </w:r>
            <w:r w:rsidRPr="00AA3B79">
              <w:rPr>
                <w:lang w:eastAsia="ru-RU"/>
              </w:rPr>
              <w:lastRenderedPageBreak/>
              <w:t xml:space="preserve">разряд вида 46 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eastAsia="ru-RU"/>
              </w:rPr>
              <w:t xml:space="preserve"> 3.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Берурынлы санга разряд аша күчеп язмача тапкырлау алымының </w:t>
            </w:r>
            <w:r w:rsidRPr="00AA3B79">
              <w:rPr>
                <w:lang w:eastAsia="ru-RU"/>
              </w:rPr>
              <w:t>4</w:t>
            </w:r>
            <w:r w:rsidRPr="00AA3B79">
              <w:rPr>
                <w:lang w:val="tt-RU" w:eastAsia="ru-RU"/>
              </w:rPr>
              <w:t>6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val="tt-RU" w:eastAsia="ru-RU"/>
              </w:rPr>
              <w:t xml:space="preserve">3 </w:t>
            </w:r>
            <w:proofErr w:type="gramStart"/>
            <w:r w:rsidRPr="00AA3B79">
              <w:rPr>
                <w:lang w:val="tt-RU" w:eastAsia="ru-RU"/>
              </w:rPr>
              <w:t>төре</w:t>
            </w:r>
            <w:r w:rsidRPr="00AA3B79">
              <w:rPr>
                <w:lang w:eastAsia="ru-RU"/>
              </w:rPr>
              <w:t>.</w:t>
            </w:r>
            <w:r w:rsidRPr="00AA3B79">
              <w:rPr>
                <w:lang w:val="tt-RU" w:eastAsia="ru-RU"/>
              </w:rPr>
              <w:t>.</w:t>
            </w:r>
            <w:proofErr w:type="gramEnd"/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Рассматривают способ вычисления вида 46 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eastAsia="ru-RU"/>
              </w:rPr>
              <w:t xml:space="preserve"> 3. Вычисляют произведения по образцу. Решают задачи (стр.119-110</w:t>
            </w:r>
            <w:proofErr w:type="gramStart"/>
            <w:r w:rsidRPr="00AA3B79">
              <w:rPr>
                <w:lang w:eastAsia="ru-RU"/>
              </w:rPr>
              <w:t xml:space="preserve">).   </w:t>
            </w:r>
            <w:proofErr w:type="gramEnd"/>
            <w:r w:rsidRPr="00AA3B79">
              <w:rPr>
                <w:lang w:eastAsia="ru-RU"/>
              </w:rPr>
              <w:t xml:space="preserve">   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6.</w:t>
            </w:r>
            <w:r w:rsidR="00BA7FDE" w:rsidRPr="00AA3B79">
              <w:rPr>
                <w:lang w:eastAsia="ru-RU"/>
              </w:rPr>
              <w:t>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73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12</w:t>
            </w:r>
            <w:r w:rsidRPr="00AA3B79">
              <w:rPr>
                <w:lang w:val="tt-RU" w:eastAsia="ru-RU"/>
              </w:rPr>
              <w:t>6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умножения на однозначное число с двумя переходами через разряд вида </w:t>
            </w:r>
          </w:p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238 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eastAsia="ru-RU"/>
              </w:rPr>
              <w:t xml:space="preserve"> 4.     </w:t>
            </w:r>
            <w:r w:rsidRPr="00AA3B79">
              <w:t>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highlight w:val="yellow"/>
                <w:lang w:val="tt-RU" w:eastAsia="ru-RU"/>
              </w:rPr>
              <w:t>Берурынлы санга разряд аша күчеп язмача тапкырлау алымының 238</w:t>
            </w:r>
            <w:r w:rsidRPr="00AA3B79">
              <w:rPr>
                <w:highlight w:val="yellow"/>
                <w:lang w:val="en-US" w:eastAsia="ru-RU"/>
              </w:rPr>
              <w:t>x</w:t>
            </w:r>
            <w:r w:rsidRPr="00AA3B79">
              <w:rPr>
                <w:highlight w:val="yellow"/>
                <w:lang w:val="tt-RU" w:eastAsia="ru-RU"/>
              </w:rPr>
              <w:t>4 төре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</w:t>
            </w:r>
          </w:p>
        </w:tc>
        <w:tc>
          <w:tcPr>
            <w:tcW w:w="6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Рассматривают письменные приёмы умножения на однозначное число с двумя переходами через разряд вида 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238 </w:t>
            </w:r>
            <w:r w:rsidRPr="00AA3B79">
              <w:rPr>
                <w:lang w:val="en-US" w:eastAsia="ru-RU"/>
              </w:rPr>
              <w:t>x</w:t>
            </w:r>
            <w:r w:rsidRPr="00AA3B79">
              <w:rPr>
                <w:lang w:eastAsia="ru-RU"/>
              </w:rPr>
              <w:t xml:space="preserve"> 4.        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7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91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</w:tc>
        <w:tc>
          <w:tcPr>
            <w:tcW w:w="6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55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12</w:t>
            </w:r>
            <w:r w:rsidRPr="00AA3B79">
              <w:rPr>
                <w:lang w:val="tt-RU" w:eastAsia="ru-RU"/>
              </w:rPr>
              <w:t>7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деления на однозначное число вида </w:t>
            </w:r>
            <w:proofErr w:type="gramStart"/>
            <w:r w:rsidRPr="00AA3B79">
              <w:rPr>
                <w:lang w:eastAsia="ru-RU"/>
              </w:rPr>
              <w:t>684 :</w:t>
            </w:r>
            <w:proofErr w:type="gramEnd"/>
            <w:r w:rsidRPr="00AA3B79">
              <w:rPr>
                <w:lang w:eastAsia="ru-RU"/>
              </w:rPr>
              <w:t xml:space="preserve"> 2.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Берурынлы санга язмача бүлү алымының 68</w:t>
            </w:r>
            <w:r w:rsidRPr="00AA3B79">
              <w:rPr>
                <w:lang w:eastAsia="ru-RU"/>
              </w:rPr>
              <w:t xml:space="preserve">4 </w:t>
            </w:r>
            <w:r w:rsidRPr="00AA3B79">
              <w:rPr>
                <w:lang w:val="tt-RU" w:eastAsia="ru-RU"/>
              </w:rPr>
              <w:t>:</w:t>
            </w:r>
            <w:r w:rsidRPr="00AA3B79">
              <w:rPr>
                <w:lang w:eastAsia="ru-RU"/>
              </w:rPr>
              <w:t xml:space="preserve"> 2</w:t>
            </w:r>
            <w:r w:rsidRPr="00AA3B79">
              <w:rPr>
                <w:lang w:val="tt-RU" w:eastAsia="ru-RU"/>
              </w:rPr>
              <w:t xml:space="preserve"> төре</w:t>
            </w:r>
            <w:r w:rsidRPr="00AA3B79">
              <w:rPr>
                <w:lang w:eastAsia="ru-RU"/>
              </w:rPr>
              <w:t>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</w:t>
            </w:r>
          </w:p>
        </w:tc>
        <w:tc>
          <w:tcPr>
            <w:tcW w:w="6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Рассматривают письменные приёмы деления на однозначное число вида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 684 : 2.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8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64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</w:tc>
        <w:tc>
          <w:tcPr>
            <w:tcW w:w="6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5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  <w:r w:rsidRPr="00AA3B79">
              <w:rPr>
                <w:lang w:val="tt-RU" w:eastAsia="ru-RU"/>
              </w:rPr>
              <w:t>28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деления на однозначное число вида </w:t>
            </w:r>
            <w:proofErr w:type="gramStart"/>
            <w:r w:rsidRPr="00AA3B79">
              <w:rPr>
                <w:lang w:eastAsia="ru-RU"/>
              </w:rPr>
              <w:t>478 :</w:t>
            </w:r>
            <w:proofErr w:type="gramEnd"/>
            <w:r w:rsidRPr="00AA3B79">
              <w:rPr>
                <w:lang w:eastAsia="ru-RU"/>
              </w:rPr>
              <w:t xml:space="preserve"> 2.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Берурынлы санга язмача бүлү алымының 478:</w:t>
            </w:r>
            <w:r w:rsidRPr="00AA3B79">
              <w:rPr>
                <w:lang w:eastAsia="ru-RU"/>
              </w:rPr>
              <w:t xml:space="preserve"> 2</w:t>
            </w:r>
            <w:r w:rsidRPr="00AA3B79">
              <w:rPr>
                <w:lang w:val="tt-RU" w:eastAsia="ru-RU"/>
              </w:rPr>
              <w:t xml:space="preserve"> төре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</w:t>
            </w:r>
          </w:p>
        </w:tc>
        <w:tc>
          <w:tcPr>
            <w:tcW w:w="6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Рассматривают письменные приёмы деления на однозначное число вида 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478 : 2.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9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63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</w:tc>
        <w:tc>
          <w:tcPr>
            <w:tcW w:w="6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6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  <w:r w:rsidRPr="00AA3B79">
              <w:rPr>
                <w:lang w:val="tt-RU" w:eastAsia="ru-RU"/>
              </w:rPr>
              <w:t>29</w:t>
            </w:r>
          </w:p>
        </w:tc>
        <w:tc>
          <w:tcPr>
            <w:tcW w:w="41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деления на однозначное число вида </w:t>
            </w:r>
            <w:proofErr w:type="gramStart"/>
            <w:r w:rsidRPr="00AA3B79">
              <w:rPr>
                <w:lang w:eastAsia="ru-RU"/>
              </w:rPr>
              <w:t>216 :</w:t>
            </w:r>
            <w:proofErr w:type="gramEnd"/>
            <w:r w:rsidRPr="00AA3B79">
              <w:rPr>
                <w:lang w:eastAsia="ru-RU"/>
              </w:rPr>
              <w:t xml:space="preserve"> 3.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Берурынлы санга язмача бүлү алымының 216:3 төре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1</w:t>
            </w:r>
          </w:p>
        </w:tc>
        <w:tc>
          <w:tcPr>
            <w:tcW w:w="6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Рассматривают письменные приёмы деления на однозначное число вида 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216 : 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13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rPr>
          <w:trHeight w:val="54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</w:p>
        </w:tc>
        <w:tc>
          <w:tcPr>
            <w:tcW w:w="6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13</w:t>
            </w:r>
            <w:r w:rsidRPr="00AA3B79">
              <w:rPr>
                <w:lang w:val="tt-RU" w:eastAsia="ru-RU"/>
              </w:rPr>
              <w:t>0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both"/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Письменные приёмы деления на однозначное число вида </w:t>
            </w:r>
            <w:proofErr w:type="gramStart"/>
            <w:r w:rsidRPr="00AA3B79">
              <w:rPr>
                <w:lang w:eastAsia="ru-RU"/>
              </w:rPr>
              <w:t>836 :</w:t>
            </w:r>
            <w:proofErr w:type="gramEnd"/>
            <w:r w:rsidRPr="00AA3B79">
              <w:rPr>
                <w:lang w:eastAsia="ru-RU"/>
              </w:rPr>
              <w:t xml:space="preserve"> 4.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изучение нового материала</w:t>
            </w:r>
            <w:r w:rsidRPr="00AA3B79">
              <w:rPr>
                <w:lang w:val="tt-RU" w:eastAsia="ru-RU"/>
              </w:rPr>
              <w:t xml:space="preserve"> Берурынлы санга язмача бүлү алымының 836:4 төре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Рассматривают письменные приёмы деления на однозначное число вида 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836 : 4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14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13</w:t>
            </w:r>
            <w:r w:rsidRPr="00AA3B79">
              <w:rPr>
                <w:lang w:val="tt-RU" w:eastAsia="ru-RU"/>
              </w:rPr>
              <w:t>1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 9 по теме: «Письменные приёмы вычислений».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  <w:r w:rsidRPr="00AA3B79">
              <w:rPr>
                <w:lang w:val="tt-RU" w:eastAsia="ru-RU"/>
              </w:rPr>
              <w:t xml:space="preserve"> “Язмача исәпләү алымнары  ” темасы буенча контроль эш № 9.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Контрольная работа №9 по теме: «Письменные приёмы вычислений». Умножение и деление  чисел в пределах 1000. Использование удобных способов вычисления. Решение задач арифметическим способом.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15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13</w:t>
            </w:r>
            <w:r w:rsidRPr="00AA3B79">
              <w:rPr>
                <w:lang w:val="tt-RU" w:eastAsia="ru-RU"/>
              </w:rPr>
              <w:t>2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Письменные приёмы деления на </w:t>
            </w:r>
            <w:r w:rsidRPr="00AA3B79">
              <w:rPr>
                <w:lang w:eastAsia="ru-RU"/>
              </w:rPr>
              <w:lastRenderedPageBreak/>
              <w:t>однозначное число. Урок совершенствования ЗУН</w:t>
            </w:r>
            <w:r w:rsidRPr="00AA3B79">
              <w:rPr>
                <w:lang w:val="tt-RU" w:eastAsia="ru-RU"/>
              </w:rPr>
              <w:t xml:space="preserve"> Берурынлы санга язмача бүлү алымы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lastRenderedPageBreak/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 xml:space="preserve">Выполняют деление с проверкой. Решают задачи. Вычисляют </w:t>
            </w:r>
            <w:r w:rsidRPr="00AA3B79">
              <w:rPr>
                <w:lang w:eastAsia="ru-RU"/>
              </w:rPr>
              <w:lastRenderedPageBreak/>
              <w:t>площадь прямоугольников (стр.119).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16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lastRenderedPageBreak/>
              <w:t>13</w:t>
            </w:r>
            <w:r w:rsidRPr="00AA3B79">
              <w:rPr>
                <w:lang w:val="tt-RU" w:eastAsia="ru-RU"/>
              </w:rPr>
              <w:t>3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Р.н.о. Коррекция знаний.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Белемнәрне ныгыту.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Применять изученные способы действий для решения задач в типовых и поисковых ситуациях. Контролировать правильность и полноту выполнения  изученных способов действия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13</w:t>
            </w:r>
            <w:r w:rsidRPr="00AA3B79">
              <w:rPr>
                <w:lang w:val="tt-RU" w:eastAsia="ru-RU"/>
              </w:rPr>
              <w:t>4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 xml:space="preserve">Письменные приёмы вычислений. </w:t>
            </w:r>
            <w:proofErr w:type="spellStart"/>
            <w:r w:rsidRPr="00AA3B79">
              <w:rPr>
                <w:lang w:eastAsia="ru-RU"/>
              </w:rPr>
              <w:t>Арифм.дикт</w:t>
            </w:r>
            <w:proofErr w:type="spellEnd"/>
            <w:r w:rsidRPr="00AA3B79">
              <w:rPr>
                <w:lang w:eastAsia="ru-RU"/>
              </w:rPr>
              <w:t xml:space="preserve"> Урок совершенствования ЗУН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val="tt-RU" w:eastAsia="ru-RU"/>
              </w:rPr>
              <w:t xml:space="preserve">Язмача исәпләү алымнары  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Подготовка к итоговой контрольной работе по материалам упражнений (стр.120-122)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21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</w:t>
            </w:r>
            <w:r w:rsidRPr="00AA3B79">
              <w:rPr>
                <w:lang w:val="tt-RU" w:eastAsia="ru-RU"/>
              </w:rPr>
              <w:t>35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Итоговая контрольная работа.</w:t>
            </w:r>
            <w:r w:rsidRPr="00AA3B79">
              <w:t xml:space="preserve"> У</w:t>
            </w:r>
            <w:r w:rsidRPr="00AA3B79">
              <w:rPr>
                <w:lang w:eastAsia="ru-RU"/>
              </w:rPr>
              <w:t>рок контроля.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>Йомгаклау административ контрол</w:t>
            </w:r>
            <w:r w:rsidRPr="00AA3B79">
              <w:rPr>
                <w:lang w:eastAsia="ru-RU"/>
              </w:rPr>
              <w:t>ь</w:t>
            </w:r>
            <w:r w:rsidRPr="00AA3B79">
              <w:rPr>
                <w:lang w:val="tt-RU" w:eastAsia="ru-RU"/>
              </w:rPr>
              <w:t xml:space="preserve"> эше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Итоговая контрольная работа.  Умножение и деление  чисел в пределах 1000. Использование удобных способов вычисления. Решение задач арифметическим способом.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22</w:t>
            </w:r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  <w:tr w:rsidR="003A3494" w:rsidRPr="00AA3B79" w:rsidTr="00AA3B7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1</w:t>
            </w:r>
            <w:r w:rsidRPr="00AA3B79">
              <w:rPr>
                <w:lang w:val="tt-RU" w:eastAsia="ru-RU"/>
              </w:rPr>
              <w:t>36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eastAsia="ru-RU"/>
              </w:rPr>
              <w:t>Письменные приёмы вычислений.  Урок совершенствования ЗУН</w:t>
            </w:r>
          </w:p>
          <w:p w:rsidR="003A3494" w:rsidRPr="00AA3B79" w:rsidRDefault="003A3494" w:rsidP="003A3494">
            <w:pPr>
              <w:rPr>
                <w:lang w:val="tt-RU" w:eastAsia="ru-RU"/>
              </w:rPr>
            </w:pPr>
            <w:r w:rsidRPr="00AA3B79">
              <w:rPr>
                <w:lang w:val="tt-RU" w:eastAsia="ru-RU"/>
              </w:rPr>
              <w:t xml:space="preserve">Язмача исәпләү алымнары  </w:t>
            </w:r>
          </w:p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jc w:val="center"/>
              <w:rPr>
                <w:lang w:eastAsia="ru-RU"/>
              </w:rPr>
            </w:pPr>
            <w:r w:rsidRPr="00AA3B79">
              <w:rPr>
                <w:lang w:eastAsia="ru-RU"/>
              </w:rPr>
              <w:t>1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3494" w:rsidRPr="00AA3B79" w:rsidRDefault="003A3494" w:rsidP="003A3494">
            <w:pPr>
              <w:rPr>
                <w:lang w:eastAsia="ru-RU"/>
              </w:rPr>
            </w:pPr>
            <w:r w:rsidRPr="00AA3B79">
              <w:rPr>
                <w:lang w:eastAsia="ru-RU"/>
              </w:rPr>
              <w:t>Применять изученные способы действий для решения задач в типовых и поисковых ситуациях. Контролировать правильность и полноту выполнения  изученных способов действия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4D434A" w:rsidP="003A3494">
            <w:pPr>
              <w:rPr>
                <w:lang w:eastAsia="ru-RU"/>
              </w:rPr>
            </w:pPr>
            <w:r>
              <w:rPr>
                <w:lang w:eastAsia="ru-RU"/>
              </w:rPr>
              <w:t>23</w:t>
            </w:r>
            <w:bookmarkStart w:id="0" w:name="_GoBack"/>
            <w:bookmarkEnd w:id="0"/>
            <w:r w:rsidR="00BA7FDE" w:rsidRPr="00AA3B79">
              <w:rPr>
                <w:lang w:eastAsia="ru-RU"/>
              </w:rPr>
              <w:t>.05</w:t>
            </w:r>
          </w:p>
        </w:tc>
        <w:tc>
          <w:tcPr>
            <w:tcW w:w="1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  <w:tc>
          <w:tcPr>
            <w:tcW w:w="41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4" w:rsidRPr="00AA3B79" w:rsidRDefault="003A3494" w:rsidP="003A3494">
            <w:pPr>
              <w:rPr>
                <w:lang w:eastAsia="ru-RU"/>
              </w:rPr>
            </w:pPr>
          </w:p>
        </w:tc>
      </w:tr>
    </w:tbl>
    <w:p w:rsidR="00A32795" w:rsidRPr="00AA3B79" w:rsidRDefault="00A32795" w:rsidP="00AA3B79"/>
    <w:p w:rsidR="003B3702" w:rsidRPr="00AA3B79" w:rsidRDefault="003B3702" w:rsidP="003B3702">
      <w:pPr>
        <w:ind w:firstLine="720"/>
        <w:rPr>
          <w:iCs/>
        </w:rPr>
      </w:pPr>
      <w:r w:rsidRPr="00AA3B79">
        <w:rPr>
          <w:iCs/>
        </w:rPr>
        <w:t>Список литературы:</w:t>
      </w:r>
    </w:p>
    <w:p w:rsidR="003B3702" w:rsidRPr="00AA3B79" w:rsidRDefault="003B3702" w:rsidP="003B3702">
      <w:pPr>
        <w:ind w:firstLine="720"/>
        <w:rPr>
          <w:iCs/>
        </w:rPr>
      </w:pPr>
      <w:r w:rsidRPr="00AA3B79">
        <w:rPr>
          <w:iCs/>
        </w:rPr>
        <w:t xml:space="preserve">1. </w:t>
      </w:r>
      <w:r w:rsidRPr="00AA3B79">
        <w:rPr>
          <w:rStyle w:val="af5"/>
          <w:b w:val="0"/>
        </w:rPr>
        <w:t>Математика. Предметная линия учебников</w:t>
      </w:r>
      <w:r w:rsidRPr="00AA3B79">
        <w:rPr>
          <w:iCs/>
        </w:rPr>
        <w:t xml:space="preserve"> </w:t>
      </w:r>
      <w:proofErr w:type="spellStart"/>
      <w:r w:rsidRPr="00AA3B79">
        <w:rPr>
          <w:iCs/>
        </w:rPr>
        <w:t>Г.В.Дорофеева</w:t>
      </w:r>
      <w:proofErr w:type="spellEnd"/>
      <w:r w:rsidRPr="00AA3B79">
        <w:rPr>
          <w:iCs/>
        </w:rPr>
        <w:t xml:space="preserve">, Т.Н. </w:t>
      </w:r>
      <w:proofErr w:type="spellStart"/>
      <w:r w:rsidRPr="00AA3B79">
        <w:rPr>
          <w:iCs/>
        </w:rPr>
        <w:t>Мираковой</w:t>
      </w:r>
      <w:proofErr w:type="spellEnd"/>
      <w:r w:rsidRPr="00AA3B79">
        <w:rPr>
          <w:iCs/>
        </w:rPr>
        <w:t>. 1-4классы</w:t>
      </w:r>
      <w:r w:rsidRPr="00AA3B79">
        <w:t>. – М.: Просвещение, 2011.</w:t>
      </w:r>
    </w:p>
    <w:p w:rsidR="003B3702" w:rsidRPr="00AA3B79" w:rsidRDefault="003B3702" w:rsidP="003B3702">
      <w:pPr>
        <w:ind w:firstLine="720"/>
        <w:rPr>
          <w:rStyle w:val="af5"/>
          <w:b w:val="0"/>
        </w:rPr>
      </w:pPr>
      <w:r w:rsidRPr="00AA3B79">
        <w:rPr>
          <w:iCs/>
        </w:rPr>
        <w:t xml:space="preserve">2. </w:t>
      </w:r>
      <w:proofErr w:type="spellStart"/>
      <w:r w:rsidRPr="00AA3B79">
        <w:rPr>
          <w:iCs/>
        </w:rPr>
        <w:t>Г.В.Дорофеев</w:t>
      </w:r>
      <w:proofErr w:type="spellEnd"/>
      <w:r w:rsidRPr="00AA3B79">
        <w:rPr>
          <w:iCs/>
        </w:rPr>
        <w:t xml:space="preserve">, Т.Н. </w:t>
      </w:r>
      <w:proofErr w:type="spellStart"/>
      <w:r w:rsidRPr="00AA3B79">
        <w:rPr>
          <w:iCs/>
        </w:rPr>
        <w:t>Миракова</w:t>
      </w:r>
      <w:proofErr w:type="spellEnd"/>
      <w:r w:rsidRPr="00AA3B79">
        <w:rPr>
          <w:iCs/>
        </w:rPr>
        <w:t xml:space="preserve">. </w:t>
      </w:r>
      <w:r w:rsidRPr="00AA3B79">
        <w:rPr>
          <w:rStyle w:val="af5"/>
          <w:b w:val="0"/>
        </w:rPr>
        <w:t xml:space="preserve">Математика. </w:t>
      </w:r>
      <w:r w:rsidRPr="00AA3B79">
        <w:rPr>
          <w:iCs/>
        </w:rPr>
        <w:t>4 класс</w:t>
      </w:r>
      <w:r w:rsidRPr="00AA3B79">
        <w:rPr>
          <w:rStyle w:val="af5"/>
          <w:b w:val="0"/>
        </w:rPr>
        <w:t xml:space="preserve">.  Татар </w:t>
      </w:r>
      <w:proofErr w:type="spellStart"/>
      <w:r w:rsidRPr="00AA3B79">
        <w:rPr>
          <w:rStyle w:val="af5"/>
          <w:b w:val="0"/>
        </w:rPr>
        <w:t>теленд</w:t>
      </w:r>
      <w:proofErr w:type="spellEnd"/>
      <w:r w:rsidRPr="00AA3B79">
        <w:rPr>
          <w:rStyle w:val="af5"/>
          <w:b w:val="0"/>
          <w:lang w:val="tt-RU"/>
        </w:rPr>
        <w:t>ә башлангыч гомуми белем бирү мәктәбе өчен дәреслек. Казан. Татарстан китап нәшрияте.</w:t>
      </w:r>
      <w:r w:rsidRPr="00AA3B79">
        <w:rPr>
          <w:rStyle w:val="af5"/>
          <w:b w:val="0"/>
        </w:rPr>
        <w:t xml:space="preserve"> Москва «Просвещение» 2011.</w:t>
      </w:r>
    </w:p>
    <w:p w:rsidR="003B3702" w:rsidRPr="00AA3B79" w:rsidRDefault="003B3702" w:rsidP="003B3702">
      <w:pPr>
        <w:ind w:firstLine="720"/>
        <w:rPr>
          <w:rStyle w:val="af5"/>
          <w:b w:val="0"/>
          <w:bCs w:val="0"/>
          <w:iCs/>
        </w:rPr>
      </w:pPr>
      <w:r w:rsidRPr="00AA3B79">
        <w:rPr>
          <w:rStyle w:val="af5"/>
          <w:b w:val="0"/>
        </w:rPr>
        <w:t>3. Федеральный государственный образовательный стандарт начального общего образования. -</w:t>
      </w:r>
      <w:r w:rsidRPr="00AA3B79">
        <w:t xml:space="preserve"> М.: </w:t>
      </w:r>
      <w:r w:rsidRPr="00AA3B79">
        <w:rPr>
          <w:rStyle w:val="af5"/>
          <w:b w:val="0"/>
        </w:rPr>
        <w:t>«Просвещение»</w:t>
      </w:r>
      <w:r w:rsidRPr="00AA3B79">
        <w:t>, 2011.</w:t>
      </w:r>
    </w:p>
    <w:p w:rsidR="003B3702" w:rsidRPr="00AA3B79" w:rsidRDefault="003B3702" w:rsidP="003B3702">
      <w:pPr>
        <w:ind w:firstLine="720"/>
        <w:rPr>
          <w:rStyle w:val="af5"/>
          <w:b w:val="0"/>
          <w:bCs w:val="0"/>
          <w:iCs/>
        </w:rPr>
      </w:pPr>
      <w:r w:rsidRPr="00AA3B79">
        <w:rPr>
          <w:rStyle w:val="af5"/>
          <w:b w:val="0"/>
        </w:rPr>
        <w:t>4. Сборник нормативных документов. Примерные программы для начальной школы. -Москва, «Дрофа», 2009</w:t>
      </w:r>
    </w:p>
    <w:p w:rsidR="003B3702" w:rsidRPr="00AA3B79" w:rsidRDefault="003B3702" w:rsidP="003B3702">
      <w:pPr>
        <w:ind w:firstLine="720"/>
        <w:rPr>
          <w:bCs/>
        </w:rPr>
      </w:pPr>
      <w:r w:rsidRPr="00AA3B79">
        <w:rPr>
          <w:bCs/>
        </w:rPr>
        <w:t>Дополнительная литература для учителя:</w:t>
      </w:r>
    </w:p>
    <w:p w:rsidR="003B3702" w:rsidRPr="00AA3B79" w:rsidRDefault="003B3702" w:rsidP="003B3702">
      <w:r w:rsidRPr="00AA3B79">
        <w:t xml:space="preserve">1. </w:t>
      </w:r>
      <w:proofErr w:type="spellStart"/>
      <w:r w:rsidRPr="00AA3B79">
        <w:t>О.Глушкова</w:t>
      </w:r>
      <w:proofErr w:type="spellEnd"/>
      <w:r w:rsidRPr="00AA3B79">
        <w:t>. Тесты по математике. –М. «</w:t>
      </w:r>
      <w:proofErr w:type="spellStart"/>
      <w:r w:rsidRPr="00AA3B79">
        <w:t>Аст</w:t>
      </w:r>
      <w:proofErr w:type="spellEnd"/>
      <w:r w:rsidRPr="00AA3B79">
        <w:t>-Пресс», 1998</w:t>
      </w:r>
    </w:p>
    <w:p w:rsidR="003B3702" w:rsidRPr="00AA3B79" w:rsidRDefault="003B3702" w:rsidP="003B3702">
      <w:pPr>
        <w:rPr>
          <w:lang w:val="tt-RU"/>
        </w:rPr>
      </w:pPr>
      <w:r w:rsidRPr="00AA3B79">
        <w:t>2. И.Г.С</w:t>
      </w:r>
      <w:r w:rsidRPr="00AA3B79">
        <w:rPr>
          <w:lang w:val="tt-RU"/>
        </w:rPr>
        <w:t>әг</w:t>
      </w:r>
      <w:r w:rsidRPr="00AA3B79">
        <w:t>ъ</w:t>
      </w:r>
      <w:r w:rsidRPr="00AA3B79">
        <w:rPr>
          <w:lang w:val="tt-RU"/>
        </w:rPr>
        <w:t>диев. Хикмәтле математика. –Казан “Мәгариф”, 2004</w:t>
      </w:r>
    </w:p>
    <w:p w:rsidR="003B3702" w:rsidRPr="00DA766F" w:rsidRDefault="003B3702" w:rsidP="003B3702">
      <w:pPr>
        <w:rPr>
          <w:lang w:val="tt-RU"/>
        </w:rPr>
      </w:pPr>
      <w:r w:rsidRPr="00DA766F">
        <w:rPr>
          <w:lang w:val="tt-RU"/>
        </w:rPr>
        <w:t xml:space="preserve">3. </w:t>
      </w:r>
      <w:r w:rsidR="00DA766F">
        <w:fldChar w:fldCharType="begin"/>
      </w:r>
      <w:r w:rsidR="00DA766F" w:rsidRPr="00DA766F">
        <w:rPr>
          <w:lang w:val="tt-RU"/>
        </w:rPr>
        <w:instrText xml:space="preserve"> HYPERLINK "http://www.openclass.ru" </w:instrText>
      </w:r>
      <w:r w:rsidR="00DA766F">
        <w:fldChar w:fldCharType="separate"/>
      </w:r>
      <w:r w:rsidRPr="00DA766F">
        <w:rPr>
          <w:rStyle w:val="ac"/>
          <w:u w:val="none"/>
          <w:lang w:val="tt-RU"/>
        </w:rPr>
        <w:t>http://www.openclass.ru</w:t>
      </w:r>
      <w:r w:rsidR="00DA766F">
        <w:rPr>
          <w:rStyle w:val="ac"/>
          <w:u w:val="none"/>
        </w:rPr>
        <w:fldChar w:fldCharType="end"/>
      </w:r>
    </w:p>
    <w:p w:rsidR="003B3702" w:rsidRPr="00DA766F" w:rsidRDefault="003B3702" w:rsidP="003B3702">
      <w:pPr>
        <w:rPr>
          <w:lang w:val="tt-RU"/>
        </w:rPr>
      </w:pPr>
      <w:r w:rsidRPr="00DA766F">
        <w:rPr>
          <w:lang w:val="tt-RU"/>
        </w:rPr>
        <w:t xml:space="preserve">4. </w:t>
      </w:r>
      <w:r w:rsidR="00DA766F">
        <w:fldChar w:fldCharType="begin"/>
      </w:r>
      <w:r w:rsidR="00DA766F" w:rsidRPr="00DA766F">
        <w:rPr>
          <w:lang w:val="tt-RU"/>
        </w:rPr>
        <w:instrText xml:space="preserve"> HYPERLINK "http://festival.1september.ru" </w:instrText>
      </w:r>
      <w:r w:rsidR="00DA766F">
        <w:fldChar w:fldCharType="separate"/>
      </w:r>
      <w:r w:rsidRPr="00DA766F">
        <w:rPr>
          <w:rStyle w:val="ac"/>
          <w:u w:val="none"/>
          <w:lang w:val="tt-RU"/>
        </w:rPr>
        <w:t>http://festival.1september.ru</w:t>
      </w:r>
      <w:r w:rsidR="00DA766F">
        <w:rPr>
          <w:rStyle w:val="ac"/>
          <w:u w:val="none"/>
        </w:rPr>
        <w:fldChar w:fldCharType="end"/>
      </w:r>
    </w:p>
    <w:p w:rsidR="003B3702" w:rsidRPr="004D434A" w:rsidRDefault="003B3702" w:rsidP="003B3702">
      <w:pPr>
        <w:rPr>
          <w:lang w:val="tt-RU"/>
        </w:rPr>
      </w:pPr>
      <w:r w:rsidRPr="004D434A">
        <w:rPr>
          <w:lang w:val="tt-RU"/>
        </w:rPr>
        <w:t>5. http://www.zavuch.info/</w:t>
      </w:r>
    </w:p>
    <w:p w:rsidR="003B3702" w:rsidRPr="004D434A" w:rsidRDefault="003B3702" w:rsidP="003B3702">
      <w:pPr>
        <w:rPr>
          <w:lang w:val="tt-RU"/>
        </w:rPr>
      </w:pPr>
      <w:r w:rsidRPr="00AA3B79">
        <w:rPr>
          <w:lang w:val="tt-RU"/>
        </w:rPr>
        <w:t>6</w:t>
      </w:r>
      <w:r w:rsidRPr="00AA3B79">
        <w:fldChar w:fldCharType="begin"/>
      </w:r>
      <w:r w:rsidRPr="004D434A">
        <w:rPr>
          <w:lang w:val="tt-RU"/>
        </w:rPr>
        <w:instrText>HYPERLINK "http://school-collection.edu.ru/"</w:instrText>
      </w:r>
      <w:r w:rsidRPr="00AA3B79">
        <w:fldChar w:fldCharType="separate"/>
      </w:r>
      <w:r w:rsidRPr="004D434A">
        <w:rPr>
          <w:rStyle w:val="ac"/>
          <w:u w:val="none"/>
          <w:lang w:val="tt-RU"/>
        </w:rPr>
        <w:t>http://school-collection.edu.ru/</w:t>
      </w:r>
      <w:r w:rsidRPr="00AA3B79">
        <w:fldChar w:fldCharType="end"/>
      </w:r>
      <w:r w:rsidRPr="004D434A">
        <w:rPr>
          <w:lang w:val="tt-RU"/>
        </w:rPr>
        <w:t>)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ВАРИАНТЫ КОНТРОЛЬНЫХ РАБОТ ЗА 3 КЛАСС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</w:p>
    <w:p w:rsid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№1(Входная) (базовый уровень)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Вариант 1.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1.Запиши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38 + 21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47 − 15       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74 + 16               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63 − 28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2. В шахматной секции 46 мальчиков, а девочек на 19 меньше. Сколько всего ребят в шахматной секции?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3. За 3 одинаковые ручки заплатили 18 р. Сколько стоит одна такая ручка?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4. Сравни.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   28 + (47 + 12) и 70                 (34 + 19) + 26 и 80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5. Начерти отрезок PQ длиной 4 см. Увеличь его длину в 3 раза. Какой длины получился этот отрезок? </w:t>
      </w:r>
      <w:proofErr w:type="spellStart"/>
      <w:r w:rsidRPr="00AA3B79">
        <w:rPr>
          <w:rFonts w:eastAsia="Calibri"/>
          <w:lang w:eastAsia="en-US"/>
        </w:rPr>
        <w:t>Вырази</w:t>
      </w:r>
      <w:proofErr w:type="spellEnd"/>
      <w:r w:rsidRPr="00AA3B79">
        <w:rPr>
          <w:rFonts w:eastAsia="Calibri"/>
          <w:lang w:eastAsia="en-US"/>
        </w:rPr>
        <w:t xml:space="preserve"> ответ в дециметрах и сантиметрах. 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1.Запиши выражения столбиком и выполни действия.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54 + 32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88 − 13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17 + 69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75 − 26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2. В парке </w:t>
      </w:r>
      <w:proofErr w:type="spellStart"/>
      <w:r w:rsidRPr="00AA3B79">
        <w:rPr>
          <w:rFonts w:eastAsia="Calibri"/>
          <w:lang w:eastAsia="en-US"/>
        </w:rPr>
        <w:t>раст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т</w:t>
      </w:r>
      <w:proofErr w:type="spellEnd"/>
      <w:r w:rsidRPr="00AA3B79">
        <w:rPr>
          <w:rFonts w:eastAsia="Calibri"/>
          <w:lang w:eastAsia="en-US"/>
        </w:rPr>
        <w:t xml:space="preserve"> 38 </w:t>
      </w:r>
      <w:proofErr w:type="spellStart"/>
      <w:r w:rsidRPr="00AA3B79">
        <w:rPr>
          <w:rFonts w:eastAsia="Calibri"/>
          <w:lang w:eastAsia="en-US"/>
        </w:rPr>
        <w:t>бер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з</w:t>
      </w:r>
      <w:proofErr w:type="spellEnd"/>
      <w:r w:rsidRPr="00AA3B79">
        <w:rPr>
          <w:rFonts w:eastAsia="Calibri"/>
          <w:lang w:eastAsia="en-US"/>
        </w:rPr>
        <w:t xml:space="preserve">, а лип на 5 больше. Сколько всего </w:t>
      </w:r>
      <w:proofErr w:type="spellStart"/>
      <w:r w:rsidRPr="00AA3B79">
        <w:rPr>
          <w:rFonts w:eastAsia="Calibri"/>
          <w:lang w:eastAsia="en-US"/>
        </w:rPr>
        <w:t>бер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з</w:t>
      </w:r>
      <w:proofErr w:type="spellEnd"/>
      <w:r w:rsidRPr="00AA3B79">
        <w:rPr>
          <w:rFonts w:eastAsia="Calibri"/>
          <w:lang w:eastAsia="en-US"/>
        </w:rPr>
        <w:t xml:space="preserve"> и лип </w:t>
      </w:r>
      <w:proofErr w:type="spellStart"/>
      <w:r w:rsidRPr="00AA3B79">
        <w:rPr>
          <w:rFonts w:eastAsia="Calibri"/>
          <w:lang w:eastAsia="en-US"/>
        </w:rPr>
        <w:t>раст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т</w:t>
      </w:r>
      <w:proofErr w:type="spellEnd"/>
      <w:r w:rsidRPr="00AA3B79">
        <w:rPr>
          <w:rFonts w:eastAsia="Calibri"/>
          <w:lang w:eastAsia="en-US"/>
        </w:rPr>
        <w:t xml:space="preserve"> в парке?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Цена конверта 4 р. Сколько таких конвертов можно купить на 12 р.?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4. Сравни.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(14 + 27) + 36 и 70                            18 + (47 + 22) и 80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5. Начерти отрезок CD длиной 3 см. Увеличь его длину в 5 раз. Какой длины получился этот отрезок? </w:t>
      </w:r>
      <w:proofErr w:type="spellStart"/>
      <w:r w:rsidRPr="00AA3B79">
        <w:rPr>
          <w:rFonts w:eastAsia="Calibri"/>
          <w:lang w:eastAsia="en-US"/>
        </w:rPr>
        <w:t>Вырази</w:t>
      </w:r>
      <w:proofErr w:type="spellEnd"/>
      <w:r w:rsidRPr="00AA3B79">
        <w:rPr>
          <w:rFonts w:eastAsia="Calibri"/>
          <w:lang w:eastAsia="en-US"/>
        </w:rPr>
        <w:t xml:space="preserve"> ответ в дециметрах и сантиметрах.</w:t>
      </w:r>
    </w:p>
    <w:p w:rsidR="00AA3B79" w:rsidRPr="00AA3B79" w:rsidRDefault="00AA3B79" w:rsidP="00AA3B79">
      <w:pPr>
        <w:suppressAutoHyphens w:val="0"/>
        <w:spacing w:after="200" w:line="276" w:lineRule="auto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№1 (</w:t>
      </w:r>
      <w:proofErr w:type="gramStart"/>
      <w:r w:rsidRPr="00AA3B79">
        <w:rPr>
          <w:rFonts w:eastAsia="Calibri"/>
          <w:lang w:eastAsia="en-US"/>
        </w:rPr>
        <w:t>Входная )</w:t>
      </w:r>
      <w:proofErr w:type="gramEnd"/>
      <w:r w:rsidRPr="00AA3B79">
        <w:rPr>
          <w:rFonts w:eastAsia="Calibri"/>
          <w:lang w:eastAsia="en-US"/>
        </w:rPr>
        <w:t>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Вариант 1.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1.Запиши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38 + 21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47 − 15       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 74 + 16               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63 − 28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2. В шахматной секции 46 мальчиков, а девочек на 19 меньше. Сколько всего ребят в шахматной секции?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3. За 3 одинаковые ручки заплатили 18 р. Сколько стоит одна такая ручка?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4. Сравни.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   28 + (47 + 12) и 70                 (34 + 19) + 26 и 80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5. Начерти отрезок PQ длиной 4 см. Увеличь его длину в 3 раза. Какой длины получился этот отрезок? </w:t>
      </w:r>
      <w:proofErr w:type="spellStart"/>
      <w:r w:rsidRPr="00AA3B79">
        <w:rPr>
          <w:rFonts w:eastAsia="Calibri"/>
          <w:lang w:eastAsia="en-US"/>
        </w:rPr>
        <w:t>Вырази</w:t>
      </w:r>
      <w:proofErr w:type="spellEnd"/>
      <w:r w:rsidRPr="00AA3B79">
        <w:rPr>
          <w:rFonts w:eastAsia="Calibri"/>
          <w:lang w:eastAsia="en-US"/>
        </w:rPr>
        <w:t xml:space="preserve"> ответ в дециметрах и сантиметрах.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6. Реши задачу.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В магазине было 99 свитеров. До обеда продали 49 свитеров, а часть продали после         обеда. Сколько свитеров продали после обеда, если их осталось 6 штук?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1.Запиши выражения столбиком и выполни действия.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54 + 32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88 − 13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17 + 69</w:t>
      </w:r>
    </w:p>
    <w:p w:rsidR="00AA3B79" w:rsidRPr="00AA3B79" w:rsidRDefault="00AA3B79" w:rsidP="00AA3B79">
      <w:pPr>
        <w:suppressAutoHyphens w:val="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75 − 26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2. В парке </w:t>
      </w:r>
      <w:proofErr w:type="spellStart"/>
      <w:r w:rsidRPr="00AA3B79">
        <w:rPr>
          <w:rFonts w:eastAsia="Calibri"/>
          <w:lang w:eastAsia="en-US"/>
        </w:rPr>
        <w:t>раст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т</w:t>
      </w:r>
      <w:proofErr w:type="spellEnd"/>
      <w:r w:rsidRPr="00AA3B79">
        <w:rPr>
          <w:rFonts w:eastAsia="Calibri"/>
          <w:lang w:eastAsia="en-US"/>
        </w:rPr>
        <w:t xml:space="preserve"> 38 </w:t>
      </w:r>
      <w:proofErr w:type="spellStart"/>
      <w:r w:rsidRPr="00AA3B79">
        <w:rPr>
          <w:rFonts w:eastAsia="Calibri"/>
          <w:lang w:eastAsia="en-US"/>
        </w:rPr>
        <w:t>бер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з</w:t>
      </w:r>
      <w:proofErr w:type="spellEnd"/>
      <w:r w:rsidRPr="00AA3B79">
        <w:rPr>
          <w:rFonts w:eastAsia="Calibri"/>
          <w:lang w:eastAsia="en-US"/>
        </w:rPr>
        <w:t xml:space="preserve">, а лип на 5 больше. Сколько всего </w:t>
      </w:r>
      <w:proofErr w:type="spellStart"/>
      <w:r w:rsidRPr="00AA3B79">
        <w:rPr>
          <w:rFonts w:eastAsia="Calibri"/>
          <w:lang w:eastAsia="en-US"/>
        </w:rPr>
        <w:t>бер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з</w:t>
      </w:r>
      <w:proofErr w:type="spellEnd"/>
      <w:r w:rsidRPr="00AA3B79">
        <w:rPr>
          <w:rFonts w:eastAsia="Calibri"/>
          <w:lang w:eastAsia="en-US"/>
        </w:rPr>
        <w:t xml:space="preserve"> и лип </w:t>
      </w:r>
      <w:proofErr w:type="spellStart"/>
      <w:r w:rsidRPr="00AA3B79">
        <w:rPr>
          <w:rFonts w:eastAsia="Calibri"/>
          <w:lang w:eastAsia="en-US"/>
        </w:rPr>
        <w:t>раст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т</w:t>
      </w:r>
      <w:proofErr w:type="spellEnd"/>
      <w:r w:rsidRPr="00AA3B79">
        <w:rPr>
          <w:rFonts w:eastAsia="Calibri"/>
          <w:lang w:eastAsia="en-US"/>
        </w:rPr>
        <w:t xml:space="preserve"> в парке?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3. Цена конверта 4 р. Сколько таких конвертов можно купить на 12 р.?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Сравни.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(14 + 27) + 36 и 70                            18 + (47 + 22) и 80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5. Начерти отрезок CD длиной 3 см. Увеличь его длину в 5 раз. Какой длины получился этот отрезок? </w:t>
      </w:r>
      <w:proofErr w:type="spellStart"/>
      <w:r w:rsidRPr="00AA3B79">
        <w:rPr>
          <w:rFonts w:eastAsia="Calibri"/>
          <w:lang w:eastAsia="en-US"/>
        </w:rPr>
        <w:t>Вырази</w:t>
      </w:r>
      <w:proofErr w:type="spellEnd"/>
      <w:r w:rsidRPr="00AA3B79">
        <w:rPr>
          <w:rFonts w:eastAsia="Calibri"/>
          <w:lang w:eastAsia="en-US"/>
        </w:rPr>
        <w:t xml:space="preserve"> ответ в дециметрах и сантиметрах.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6. Реши задачу.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Лена сорвала 15 ромашек и 13 васильков. Несколько цветов она отдала Наде. Сколько цветов она отдала Наде, если у нее осталось 9 цветов.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№2(базовый уровень)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столбиком, выполни вычисления и сделай проверку.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            56 + 24       63 − 19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Саша купил 2 булочки с маком, по 8 р. за булочку, и 3 конфеты, по 6 р. за конфету. Сколько стоит вся покупка?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3. Заполни пропуски такими числами, чтобы получились верные записи.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62 см =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…см           1 </w:t>
      </w:r>
      <w:proofErr w:type="gramStart"/>
      <w:r w:rsidRPr="00AA3B79">
        <w:rPr>
          <w:rFonts w:eastAsia="Calibri"/>
          <w:lang w:eastAsia="en-US"/>
        </w:rPr>
        <w:t>м….</w:t>
      </w:r>
      <w:proofErr w:type="spellStart"/>
      <w:proofErr w:type="gramEnd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= 15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           7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= ….см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столбиком, выполни вычисления и сделай проверку.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        27 + 45              81 − 56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Из 25 м ткани сшили 5 курток, расходуя по 3 м на каждую, и один плащ, на который пошло 4 м. Сколько метров ткани осталось в куске?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Заполни пропуски такими числами, чтобы получились верные записи.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…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= 5м          …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2 см = 32 см           …см = 6дм 9см 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№2(повышенный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столбиком, выполни вычисления и сделай проверку.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            56 + 24       63 − 19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Саша купил 2 булочки с маком, по 8 р. за булочку, и 3 конфеты, по 6 р. за конфету. Сколько стоит вся покупка?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Заполни пропуски такими числами, чтобы получились верные записи.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62 см =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…см           1 </w:t>
      </w:r>
      <w:proofErr w:type="gramStart"/>
      <w:r w:rsidRPr="00AA3B79">
        <w:rPr>
          <w:rFonts w:eastAsia="Calibri"/>
          <w:lang w:eastAsia="en-US"/>
        </w:rPr>
        <w:t>м….</w:t>
      </w:r>
      <w:proofErr w:type="spellStart"/>
      <w:proofErr w:type="gramEnd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= 15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           7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= ….см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4. Найди периметр прямоугольника со сторонами 2 см и 4 см.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столбиком, выполни вычисления и сделай проверку.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           27 + 45              81 − 56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Из 25 м ткани сшили 5 курток, расходуя по 3 м на каждую, и один плащ, на который пошло 4 м. Сколько метров ткани осталось в куске?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Заполни пропуски такими числами, чтобы получились верные записи.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…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= 5м          …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2 см = 32 см           …см = 6дм 9см </w:t>
      </w:r>
    </w:p>
    <w:p w:rsidR="00AA3B79" w:rsidRPr="00AA3B79" w:rsidRDefault="00AA3B79" w:rsidP="00AA3B79">
      <w:pPr>
        <w:pStyle w:val="af6"/>
        <w:numPr>
          <w:ilvl w:val="0"/>
          <w:numId w:val="6"/>
        </w:numPr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Найди периметр прямоугольника со сторонами 1 см и 7 см.</w:t>
      </w:r>
    </w:p>
    <w:p w:rsidR="00AA3B79" w:rsidRDefault="00AA3B79" w:rsidP="00AA3B79">
      <w:pPr>
        <w:pStyle w:val="af6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№3(базовый уровень)</w:t>
      </w:r>
    </w:p>
    <w:p w:rsidR="00AA3B79" w:rsidRPr="00AA3B79" w:rsidRDefault="00AA3B79" w:rsidP="00AA3B79">
      <w:pPr>
        <w:pStyle w:val="af6"/>
        <w:jc w:val="center"/>
        <w:rPr>
          <w:rFonts w:eastAsia="Calibri"/>
          <w:lang w:eastAsia="en-US"/>
        </w:rPr>
      </w:pPr>
      <w:r w:rsidRPr="00AA3B79">
        <w:rPr>
          <w:rFonts w:eastAsia="Calibri"/>
          <w:sz w:val="24"/>
          <w:szCs w:val="24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8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40 : 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27 : 3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2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36 : 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2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2. За 5 одинаковых по цене ватрушек заплатили 40 р. Сколько таких ватрушек можно купить на 32 р.?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Построй в тетради прямоугольник, периметр которого равен 14 см, а длина одной из сторон равна 5 см. 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1. Вычисли значения выражений.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32 : 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25 : 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9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45 : 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8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В 4 одинаковых коробках 24 кг печенья. Сколько килограммов печенья в 3 таких коробках?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Построй в тетради прямоугольник, периметр которого равен 18 см, а длина одной из сторон равна 3 см.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№3(повышенный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8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40 : 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27 : 3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2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36 : 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2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 2. За 5 одинаковых по цене ватрушек заплатили 40 р. Сколько таких ватрушек можно купить на 32 р.?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Построй в тетради прямоугольник, периметр которого равен 14 см, а длина одной из сторон равна 5 см.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4.</w:t>
      </w:r>
      <w:r w:rsidRPr="00AA3B79">
        <w:rPr>
          <w:rFonts w:ascii="Calibri" w:eastAsia="Calibri" w:hAnsi="Calibri"/>
          <w:lang w:eastAsia="en-US"/>
        </w:rPr>
        <w:t xml:space="preserve"> </w:t>
      </w:r>
      <w:r w:rsidRPr="00AA3B79">
        <w:rPr>
          <w:rFonts w:eastAsia="Calibri"/>
          <w:lang w:eastAsia="en-US"/>
        </w:rPr>
        <w:t>Реши задачу. Вычисли и запиши ответ.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Чтобы заполнить 3 бочки, нужно 34 кг мёда. Сколько килограммов мёда нужно, чтобы заполнить 9 таких же бочек?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1. Вычисли значения выражений.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32 : 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25 : 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9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45 : 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8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В 4 одинаковых коробках 24 кг печенья. Сколько килограммов печенья в 3 таких коробках?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Построй в тетради прямоугольник, периметр которого равен 18 см, а длина одной из сторон равна 3 см.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4. Реши задачу. Вычисли и запиши ответ.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Чтобы заполнить 4  банки, нужно 17 кг помидоров. Сколько килограммов помидоров  нужно, чтобы заполнить 12  таких же банок?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№4(базовый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Вариант 1</w:t>
      </w:r>
    </w:p>
    <w:p w:rsidR="00AA3B79" w:rsidRPr="00AA3B79" w:rsidRDefault="00AA3B79" w:rsidP="00AA3B79">
      <w:pPr>
        <w:numPr>
          <w:ilvl w:val="0"/>
          <w:numId w:val="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Вычисли значения выражений.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 – 5           54 : 6 : 3               60 − 5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7                 32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(16 : 8)</w:t>
      </w:r>
    </w:p>
    <w:p w:rsidR="00AA3B79" w:rsidRPr="00AA3B79" w:rsidRDefault="00AA3B79" w:rsidP="00AA3B79">
      <w:pPr>
        <w:numPr>
          <w:ilvl w:val="0"/>
          <w:numId w:val="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Сравни.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29дм и 3м 9дм            7см и 79см           6дм и 60см           8м5дм и 88дм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На стройку привезли 30 машин песка и 6 машин щебня. 1) Во сколько раз меньше привезли щебня, чем песка? 2) На сколько больше машин привезли песка, чем щебня?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В 5 бидонах 30 л молока, во всех поровну. Сколько потребуется бидонов, чтобы так же разлить 48 л молока?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42 : 6 + 9                32 : 4 : 2               5 + 16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3              27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(18 : 6) </w:t>
      </w:r>
    </w:p>
    <w:p w:rsidR="00AA3B79" w:rsidRPr="00AA3B79" w:rsidRDefault="00AA3B79" w:rsidP="00AA3B79">
      <w:pPr>
        <w:numPr>
          <w:ilvl w:val="0"/>
          <w:numId w:val="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Сравни.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26см и 6дм             5м4дм и 55дм               8м и 7дм9см                 19см и 1дм9см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3. Длина прямоугольника 45 см, а ширина 5 см. 1) Во сколько раз длина прямоугольника больше его ширины? 2) На сколько сантиметров ширина прямоугольник меньше его длины?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В 3 ящиках 27 кг яблок, во всех поровну. Сколько килограммов яблок в 5 таких ящиках? 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№4(повышенный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Вычисли значения выражений.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 – 5           54 : 6 : 3               60 − 5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7                 32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(16 : 8)</w:t>
      </w:r>
    </w:p>
    <w:p w:rsidR="00AA3B79" w:rsidRPr="00AA3B79" w:rsidRDefault="00AA3B79" w:rsidP="00AA3B79">
      <w:pPr>
        <w:numPr>
          <w:ilvl w:val="0"/>
          <w:numId w:val="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Сравни.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29дм и 3м 9дм            7см и 79см           6дм и 60см           8м5дм и 88дм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На стройку привезли 30 машин песка и 6 машин щебня. 1) Во сколько раз меньше привезли щебня, чем песка? 2) На сколько больше машин привезли песка, чем щебня?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В 5 бидонах 30 л молока, во всех поровну. Сколько потребуется бидонов, чтобы так же разлить 48 л молока?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5. Найди неверное неравенство.</w:t>
      </w:r>
    </w:p>
    <w:p w:rsidR="00AA3B79" w:rsidRPr="00AA3B79" w:rsidRDefault="00AA3B79" w:rsidP="00AA3B79">
      <w:pPr>
        <w:numPr>
          <w:ilvl w:val="0"/>
          <w:numId w:val="2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5 см ‹ 10 см                                           3) 5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6см › 65 см</w:t>
      </w:r>
    </w:p>
    <w:p w:rsidR="00AA3B79" w:rsidRPr="00AA3B79" w:rsidRDefault="00AA3B79" w:rsidP="00AA3B79">
      <w:pPr>
        <w:numPr>
          <w:ilvl w:val="0"/>
          <w:numId w:val="2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‹21 см                                            4) 2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7 см ‹ 72 см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42 : 6 + 9                32 : 4 : 2               5 + 16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3              27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(18 : 6) </w:t>
      </w:r>
    </w:p>
    <w:p w:rsidR="00AA3B79" w:rsidRPr="00AA3B79" w:rsidRDefault="00AA3B79" w:rsidP="00AA3B79">
      <w:pPr>
        <w:numPr>
          <w:ilvl w:val="0"/>
          <w:numId w:val="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Сравни.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26см и 6дм             5м4дм и 55дм               8м и 7дм9см                 19см и 1дм9см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Длина прямоугольника 45 см, а ширина 5 см. 1) Во сколько раз длина прямоугольника больше его ширины? 2) На сколько сантиметров ширина прямоугольник меньше его длины?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В 3 ящиках 27 кг яблок, во всех поровну. Сколько килограммов яблок в 5 таких ящиках?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5. Найди неверное неравенство.</w:t>
      </w:r>
    </w:p>
    <w:p w:rsidR="00AA3B79" w:rsidRPr="00AA3B79" w:rsidRDefault="00AA3B79" w:rsidP="00AA3B79">
      <w:pPr>
        <w:numPr>
          <w:ilvl w:val="0"/>
          <w:numId w:val="32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6 см ‹ 1дм                                          3) 50 см ‹ 6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</w:p>
    <w:p w:rsidR="00AA3B79" w:rsidRPr="00AA3B79" w:rsidRDefault="00AA3B79" w:rsidP="00AA3B79">
      <w:pPr>
        <w:numPr>
          <w:ilvl w:val="0"/>
          <w:numId w:val="32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 м 8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‹ 8дм 7 см                         4) 2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 ‹ 22 см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№5(базовый уровень)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0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Выполни действия.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8           72 : 8           80 − 40 : 5                 15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(27 : 9)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2. Собрали 14 кг красной смородины, а </w:t>
      </w:r>
      <w:proofErr w:type="spellStart"/>
      <w:r w:rsidRPr="00AA3B79">
        <w:rPr>
          <w:rFonts w:eastAsia="Calibri"/>
          <w:lang w:eastAsia="en-US"/>
        </w:rPr>
        <w:t>ч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рной</w:t>
      </w:r>
      <w:proofErr w:type="spellEnd"/>
      <w:r w:rsidRPr="00AA3B79">
        <w:rPr>
          <w:rFonts w:eastAsia="Calibri"/>
          <w:lang w:eastAsia="en-US"/>
        </w:rPr>
        <w:t xml:space="preserve"> в 3 раза больше. Всю смородину разложили в ящики, по 4 кг в каждый. Сколько для этого понадобилось ящиков?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Длина прямоугольника 35 см, а ширина в 7 раз меньше. Вычисли периметр этого прямоугольника.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1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               48 : 8             45 :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            (32 + 16) : 4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За 4 одинаковых пакета кефира заплатили 80 р. Пакет молока на 5 р. дороже пакета кефира. Найди стоимость 3 пакетов молока.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Периметр прямоугольника 70 см, а его длина 28 см. Вычисли ширину этого прямоугольника. 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№5(повышенный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0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Выполни действия.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8           72 : 8           80 − 40 : 5                 15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(27 : 9)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2. Собрали 14 кг красной смородины, а </w:t>
      </w:r>
      <w:proofErr w:type="spellStart"/>
      <w:r w:rsidRPr="00AA3B79">
        <w:rPr>
          <w:rFonts w:eastAsia="Calibri"/>
          <w:lang w:eastAsia="en-US"/>
        </w:rPr>
        <w:t>ч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рной</w:t>
      </w:r>
      <w:proofErr w:type="spellEnd"/>
      <w:r w:rsidRPr="00AA3B79">
        <w:rPr>
          <w:rFonts w:eastAsia="Calibri"/>
          <w:lang w:eastAsia="en-US"/>
        </w:rPr>
        <w:t xml:space="preserve"> в 3 раза больше. Всю смородину разложили в ящики, по 4 кг в каждый. Сколько для этого понадобилось ящиков?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Длина прямоугольника 35 см, а ширина в 7 раз меньше. Вычисли периметр этого прямоугольника.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4. Найди неверное равенство.</w:t>
      </w:r>
    </w:p>
    <w:p w:rsidR="00AA3B79" w:rsidRPr="00AA3B79" w:rsidRDefault="00AA3B79" w:rsidP="00AA3B79">
      <w:pPr>
        <w:numPr>
          <w:ilvl w:val="0"/>
          <w:numId w:val="2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40 + 20 = 30+ 30                                      3) 37 + 23 = 15 + 55</w:t>
      </w:r>
    </w:p>
    <w:p w:rsidR="00AA3B79" w:rsidRPr="00AA3B79" w:rsidRDefault="00AA3B79" w:rsidP="00AA3B79">
      <w:pPr>
        <w:numPr>
          <w:ilvl w:val="0"/>
          <w:numId w:val="2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87 – 17 = 40 + 30                                  4) 79 -39 = 68 - 28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1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               48 : 8             45 :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7            (32 + 16) : 4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За 4 одинаковых пакета кефира заплатили 80 р. Пакет молока на 5 р. дороже пакета кефира. Найди стоимость 3 пакетов молока.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Периметр прямоугольника 70 см, а его длина 28 см. Вычисли ширину этого прямоугольника.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4. Найди неверное равенство.</w:t>
      </w:r>
    </w:p>
    <w:p w:rsidR="00AA3B79" w:rsidRPr="00AA3B79" w:rsidRDefault="00AA3B79" w:rsidP="00AA3B79">
      <w:pPr>
        <w:numPr>
          <w:ilvl w:val="0"/>
          <w:numId w:val="33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73 - 53=65 - 45                                      3) 59 + 20 = 35 + 44</w:t>
      </w:r>
    </w:p>
    <w:p w:rsidR="00AA3B79" w:rsidRPr="00AA3B79" w:rsidRDefault="00AA3B79" w:rsidP="00AA3B79">
      <w:pPr>
        <w:numPr>
          <w:ilvl w:val="0"/>
          <w:numId w:val="33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80 – 30 = 30 + 30                                  4) 47 +23 = 54 + 16</w:t>
      </w:r>
    </w:p>
    <w:p w:rsid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№6(базовый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2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68 : 2              26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            (45 + 27) : 9               54 : 3               45 : 15             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(72 : 6)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Из 10 кг </w:t>
      </w:r>
      <w:proofErr w:type="spellStart"/>
      <w:r w:rsidRPr="00AA3B79">
        <w:rPr>
          <w:rFonts w:eastAsia="Calibri"/>
          <w:lang w:eastAsia="en-US"/>
        </w:rPr>
        <w:t>св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клы</w:t>
      </w:r>
      <w:proofErr w:type="spellEnd"/>
      <w:r w:rsidRPr="00AA3B79">
        <w:rPr>
          <w:rFonts w:eastAsia="Calibri"/>
          <w:lang w:eastAsia="en-US"/>
        </w:rPr>
        <w:t xml:space="preserve"> получается 2 кг сахара. Сколько килограммов сахара получится из 100 кг </w:t>
      </w:r>
      <w:proofErr w:type="spellStart"/>
      <w:r w:rsidRPr="00AA3B79">
        <w:rPr>
          <w:rFonts w:eastAsia="Calibri"/>
          <w:lang w:eastAsia="en-US"/>
        </w:rPr>
        <w:t>св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клы</w:t>
      </w:r>
      <w:proofErr w:type="spellEnd"/>
      <w:r w:rsidRPr="00AA3B79">
        <w:rPr>
          <w:rFonts w:eastAsia="Calibri"/>
          <w:lang w:eastAsia="en-US"/>
        </w:rPr>
        <w:t xml:space="preserve">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Начерти ломаную АВС из двух звеньев так, чтобы длина одного из звеньев была равна 6 см, а длина всей ломаной в 3 раза больше. 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3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69 : 3           24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         (28 + 56) : 7           52 : 4          81 : 27           68 : (51 : 3)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Из 12 кг свежих яблок получается 3 кг </w:t>
      </w:r>
      <w:proofErr w:type="spellStart"/>
      <w:r w:rsidRPr="00AA3B79">
        <w:rPr>
          <w:rFonts w:eastAsia="Calibri"/>
          <w:lang w:eastAsia="en-US"/>
        </w:rPr>
        <w:t>суш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ных</w:t>
      </w:r>
      <w:proofErr w:type="spellEnd"/>
      <w:r w:rsidRPr="00AA3B79">
        <w:rPr>
          <w:rFonts w:eastAsia="Calibri"/>
          <w:lang w:eastAsia="en-US"/>
        </w:rPr>
        <w:t xml:space="preserve"> яблок. Сколько килограммов свежих яблок нужно взять, чтобы получить 20 кг </w:t>
      </w:r>
      <w:proofErr w:type="spellStart"/>
      <w:r w:rsidRPr="00AA3B79">
        <w:rPr>
          <w:rFonts w:eastAsia="Calibri"/>
          <w:lang w:eastAsia="en-US"/>
        </w:rPr>
        <w:t>суш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ных</w:t>
      </w:r>
      <w:proofErr w:type="spellEnd"/>
      <w:r w:rsidRPr="00AA3B79">
        <w:rPr>
          <w:rFonts w:eastAsia="Calibri"/>
          <w:lang w:eastAsia="en-US"/>
        </w:rPr>
        <w:t xml:space="preserve"> яблок?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Начерти ломаную MNK из двух звеньев так, чтобы длина одного звена была равна 1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, а длина другого в 5 раз меньше. Найди длину этой ломаной.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№6(повышенный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2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68 : 2              26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            (45 + 27) : 9               54 : 3               45 : 15             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(72 : 6)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2. Из 10 кг </w:t>
      </w:r>
      <w:proofErr w:type="spellStart"/>
      <w:r w:rsidRPr="00AA3B79">
        <w:rPr>
          <w:rFonts w:eastAsia="Calibri"/>
          <w:lang w:eastAsia="en-US"/>
        </w:rPr>
        <w:t>св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клы</w:t>
      </w:r>
      <w:proofErr w:type="spellEnd"/>
      <w:r w:rsidRPr="00AA3B79">
        <w:rPr>
          <w:rFonts w:eastAsia="Calibri"/>
          <w:lang w:eastAsia="en-US"/>
        </w:rPr>
        <w:t xml:space="preserve"> получается 2 кг сахара. Сколько килограммов сахара получится из 100 кг </w:t>
      </w:r>
      <w:proofErr w:type="spellStart"/>
      <w:r w:rsidRPr="00AA3B79">
        <w:rPr>
          <w:rFonts w:eastAsia="Calibri"/>
          <w:lang w:eastAsia="en-US"/>
        </w:rPr>
        <w:t>св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клы</w:t>
      </w:r>
      <w:proofErr w:type="spellEnd"/>
      <w:r w:rsidRPr="00AA3B79">
        <w:rPr>
          <w:rFonts w:eastAsia="Calibri"/>
          <w:lang w:eastAsia="en-US"/>
        </w:rPr>
        <w:t xml:space="preserve">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Начерти ломаную АВС из двух звеньев так, чтобы длина одного из звеньев была равна 6 см, а длина всей ломаной в 3 раза больше. </w:t>
      </w:r>
    </w:p>
    <w:p w:rsidR="00AA3B79" w:rsidRPr="00AA3B79" w:rsidRDefault="00AA3B79" w:rsidP="00AA3B79">
      <w:pPr>
        <w:shd w:val="clear" w:color="auto" w:fill="FFFFFF"/>
        <w:suppressAutoHyphens w:val="0"/>
        <w:spacing w:after="150" w:line="273" w:lineRule="atLeast"/>
        <w:rPr>
          <w:color w:val="000000"/>
          <w:lang w:eastAsia="ru-RU"/>
        </w:rPr>
      </w:pPr>
      <w:r w:rsidRPr="00AA3B79">
        <w:rPr>
          <w:color w:val="000000"/>
          <w:lang w:eastAsia="ru-RU"/>
        </w:rPr>
        <w:t xml:space="preserve">      4. Расставьте скобки так, чтобы равенство стало верным.</w:t>
      </w:r>
    </w:p>
    <w:tbl>
      <w:tblPr>
        <w:tblW w:w="0" w:type="auto"/>
        <w:tblCellSpacing w:w="15" w:type="dxa"/>
        <w:tblInd w:w="154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5"/>
      </w:tblGrid>
      <w:tr w:rsidR="00AA3B79" w:rsidRPr="00AA3B79" w:rsidTr="00AA3B79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AA3B79" w:rsidRPr="00AA3B79" w:rsidRDefault="00AA3B79" w:rsidP="00AA3B79">
            <w:pPr>
              <w:suppressAutoHyphens w:val="0"/>
              <w:spacing w:line="273" w:lineRule="atLeast"/>
              <w:rPr>
                <w:color w:val="000000"/>
                <w:lang w:eastAsia="ru-RU"/>
              </w:rPr>
            </w:pPr>
            <w:r w:rsidRPr="00AA3B79">
              <w:rPr>
                <w:color w:val="000000"/>
                <w:lang w:eastAsia="ru-RU"/>
              </w:rPr>
              <w:t xml:space="preserve">а) 6 * 9 -3 * 2 - 8 = 64   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AA3B79" w:rsidRPr="00AA3B79" w:rsidRDefault="00AA3B79" w:rsidP="00AA3B79">
            <w:pPr>
              <w:suppressAutoHyphens w:val="0"/>
              <w:spacing w:line="273" w:lineRule="atLeast"/>
              <w:rPr>
                <w:color w:val="000000"/>
                <w:lang w:eastAsia="ru-RU"/>
              </w:rPr>
            </w:pPr>
            <w:r w:rsidRPr="00AA3B79">
              <w:rPr>
                <w:color w:val="000000"/>
                <w:lang w:eastAsia="ru-RU"/>
              </w:rPr>
              <w:t xml:space="preserve">б) </w:t>
            </w:r>
            <w:proofErr w:type="gramStart"/>
            <w:r w:rsidRPr="00AA3B79">
              <w:rPr>
                <w:color w:val="000000"/>
                <w:lang w:eastAsia="ru-RU"/>
              </w:rPr>
              <w:t>48 :</w:t>
            </w:r>
            <w:proofErr w:type="gramEnd"/>
            <w:r w:rsidRPr="00AA3B79">
              <w:rPr>
                <w:color w:val="000000"/>
                <w:lang w:eastAsia="ru-RU"/>
              </w:rPr>
              <w:t xml:space="preserve"> 4 + 2 * 4 - 1 = 31</w:t>
            </w:r>
          </w:p>
        </w:tc>
      </w:tr>
    </w:tbl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3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69 : 3           24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         (28 + 56) : 7           52 : 4          81 : 27           68 : (51 : 3)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2. Из 12 кг свежих яблок получается 3 кг </w:t>
      </w:r>
      <w:proofErr w:type="spellStart"/>
      <w:r w:rsidRPr="00AA3B79">
        <w:rPr>
          <w:rFonts w:eastAsia="Calibri"/>
          <w:lang w:eastAsia="en-US"/>
        </w:rPr>
        <w:t>суш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ных</w:t>
      </w:r>
      <w:proofErr w:type="spellEnd"/>
      <w:r w:rsidRPr="00AA3B79">
        <w:rPr>
          <w:rFonts w:eastAsia="Calibri"/>
          <w:lang w:eastAsia="en-US"/>
        </w:rPr>
        <w:t xml:space="preserve"> яблок. Сколько килограммов свежих яблок нужно взять, чтобы получить 20 кг </w:t>
      </w:r>
      <w:proofErr w:type="spellStart"/>
      <w:r w:rsidRPr="00AA3B79">
        <w:rPr>
          <w:rFonts w:eastAsia="Calibri"/>
          <w:lang w:eastAsia="en-US"/>
        </w:rPr>
        <w:t>суш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ных</w:t>
      </w:r>
      <w:proofErr w:type="spellEnd"/>
      <w:r w:rsidRPr="00AA3B79">
        <w:rPr>
          <w:rFonts w:eastAsia="Calibri"/>
          <w:lang w:eastAsia="en-US"/>
        </w:rPr>
        <w:t xml:space="preserve"> яблок?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Начерти ломаную MNK из двух звеньев так, чтобы длина одного звена была равна 1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, а длина другого в 5 раз меньше. Найди длину этой ломаной. </w:t>
      </w:r>
    </w:p>
    <w:p w:rsidR="00AA3B79" w:rsidRPr="00AA3B79" w:rsidRDefault="00AA3B79" w:rsidP="00AA3B79">
      <w:pPr>
        <w:shd w:val="clear" w:color="auto" w:fill="FFFFFF"/>
        <w:suppressAutoHyphens w:val="0"/>
        <w:spacing w:after="150" w:line="273" w:lineRule="atLeast"/>
        <w:rPr>
          <w:color w:val="000000"/>
          <w:lang w:eastAsia="ru-RU"/>
        </w:rPr>
      </w:pPr>
      <w:r w:rsidRPr="00AA3B79">
        <w:rPr>
          <w:color w:val="000000"/>
          <w:lang w:eastAsia="ru-RU"/>
        </w:rPr>
        <w:t xml:space="preserve">      4. Расставьте правильно скобки, чтобы равенство стало верным.</w:t>
      </w:r>
    </w:p>
    <w:tbl>
      <w:tblPr>
        <w:tblW w:w="0" w:type="auto"/>
        <w:tblCellSpacing w:w="15" w:type="dxa"/>
        <w:tblInd w:w="13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5"/>
        <w:gridCol w:w="3045"/>
      </w:tblGrid>
      <w:tr w:rsidR="00AA3B79" w:rsidRPr="00AA3B79" w:rsidTr="00AA3B79">
        <w:trPr>
          <w:tblCellSpacing w:w="15" w:type="dxa"/>
        </w:trPr>
        <w:tc>
          <w:tcPr>
            <w:tcW w:w="3000" w:type="dxa"/>
            <w:shd w:val="clear" w:color="auto" w:fill="FFFFFF"/>
            <w:vAlign w:val="center"/>
            <w:hideMark/>
          </w:tcPr>
          <w:p w:rsidR="00AA3B79" w:rsidRPr="00AA3B79" w:rsidRDefault="00AA3B79" w:rsidP="00AA3B79">
            <w:pPr>
              <w:suppressAutoHyphens w:val="0"/>
              <w:spacing w:line="273" w:lineRule="atLeast"/>
              <w:rPr>
                <w:color w:val="000000"/>
                <w:lang w:eastAsia="ru-RU"/>
              </w:rPr>
            </w:pPr>
            <w:r w:rsidRPr="00AA3B79">
              <w:rPr>
                <w:color w:val="000000"/>
                <w:lang w:eastAsia="ru-RU"/>
              </w:rPr>
              <w:t>а) 8 * 4 - 1 * 2 - 6 = 42</w:t>
            </w:r>
          </w:p>
        </w:tc>
        <w:tc>
          <w:tcPr>
            <w:tcW w:w="3000" w:type="dxa"/>
            <w:shd w:val="clear" w:color="auto" w:fill="FFFFFF"/>
            <w:vAlign w:val="center"/>
            <w:hideMark/>
          </w:tcPr>
          <w:p w:rsidR="00AA3B79" w:rsidRPr="00AA3B79" w:rsidRDefault="00AA3B79" w:rsidP="00AA3B79">
            <w:pPr>
              <w:suppressAutoHyphens w:val="0"/>
              <w:spacing w:line="273" w:lineRule="atLeast"/>
              <w:rPr>
                <w:color w:val="000000"/>
                <w:lang w:eastAsia="ru-RU"/>
              </w:rPr>
            </w:pPr>
            <w:r w:rsidRPr="00AA3B79">
              <w:rPr>
                <w:color w:val="000000"/>
                <w:lang w:eastAsia="ru-RU"/>
              </w:rPr>
              <w:t xml:space="preserve">б) </w:t>
            </w:r>
            <w:proofErr w:type="gramStart"/>
            <w:r w:rsidRPr="00AA3B79">
              <w:rPr>
                <w:color w:val="000000"/>
                <w:lang w:eastAsia="ru-RU"/>
              </w:rPr>
              <w:t>40 :</w:t>
            </w:r>
            <w:proofErr w:type="gramEnd"/>
            <w:r w:rsidRPr="00AA3B79">
              <w:rPr>
                <w:color w:val="000000"/>
                <w:lang w:eastAsia="ru-RU"/>
              </w:rPr>
              <w:t xml:space="preserve"> 5 + 3 * 4 - 8 = 12</w:t>
            </w:r>
          </w:p>
        </w:tc>
      </w:tr>
    </w:tbl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№7(базовый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4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700 + 200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500 + 8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640 + 30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80 + 60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650 – 300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490 – 70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900 − 1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120 − 70</w:t>
      </w:r>
    </w:p>
    <w:p w:rsidR="00AA3B79" w:rsidRPr="00AA3B79" w:rsidRDefault="00AA3B79" w:rsidP="00AA3B79">
      <w:pPr>
        <w:numPr>
          <w:ilvl w:val="0"/>
          <w:numId w:val="14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Сравни.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18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и 70            </w:t>
      </w:r>
      <w:proofErr w:type="gramStart"/>
      <w:r w:rsidRPr="00AA3B79">
        <w:rPr>
          <w:rFonts w:eastAsia="Calibri"/>
          <w:lang w:eastAsia="en-US"/>
        </w:rPr>
        <w:t>96 :</w:t>
      </w:r>
      <w:proofErr w:type="gramEnd"/>
      <w:r w:rsidRPr="00AA3B79">
        <w:rPr>
          <w:rFonts w:eastAsia="Calibri"/>
          <w:lang w:eastAsia="en-US"/>
        </w:rPr>
        <w:t xml:space="preserve"> 3 и 35                   84 : 28 и 3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Вычисли площадь прямоугольника, если его длина 14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, а ширина на 8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меньше.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В 3 банки разложили 5 кг </w:t>
      </w:r>
      <w:proofErr w:type="spellStart"/>
      <w:r w:rsidRPr="00AA3B79">
        <w:rPr>
          <w:rFonts w:eastAsia="Calibri"/>
          <w:lang w:eastAsia="en-US"/>
        </w:rPr>
        <w:t>м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да</w:t>
      </w:r>
      <w:proofErr w:type="spellEnd"/>
      <w:r w:rsidRPr="00AA3B79">
        <w:rPr>
          <w:rFonts w:eastAsia="Calibri"/>
          <w:lang w:eastAsia="en-US"/>
        </w:rPr>
        <w:t xml:space="preserve">, во все поровну. Сколько потребуется банок, чтобы так же разложить 20 кг </w:t>
      </w:r>
      <w:proofErr w:type="spellStart"/>
      <w:r w:rsidRPr="00AA3B79">
        <w:rPr>
          <w:rFonts w:eastAsia="Calibri"/>
          <w:lang w:eastAsia="en-US"/>
        </w:rPr>
        <w:t>м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да</w:t>
      </w:r>
      <w:proofErr w:type="spellEnd"/>
      <w:r w:rsidRPr="00AA3B79">
        <w:rPr>
          <w:rFonts w:eastAsia="Calibri"/>
          <w:lang w:eastAsia="en-US"/>
        </w:rPr>
        <w:t>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800 − 500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700 + 10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580 − 300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50 + 90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320 + 40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140 + 500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400 + 9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110 − 80</w:t>
      </w:r>
    </w:p>
    <w:p w:rsidR="00AA3B79" w:rsidRPr="00AA3B79" w:rsidRDefault="00AA3B79" w:rsidP="00AA3B79">
      <w:pPr>
        <w:numPr>
          <w:ilvl w:val="0"/>
          <w:numId w:val="1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Сравни.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29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и 87               </w:t>
      </w:r>
      <w:proofErr w:type="gramStart"/>
      <w:r w:rsidRPr="00AA3B79">
        <w:rPr>
          <w:rFonts w:eastAsia="Calibri"/>
          <w:lang w:eastAsia="en-US"/>
        </w:rPr>
        <w:t>56 :</w:t>
      </w:r>
      <w:proofErr w:type="gramEnd"/>
      <w:r w:rsidRPr="00AA3B79">
        <w:rPr>
          <w:rFonts w:eastAsia="Calibri"/>
          <w:lang w:eastAsia="en-US"/>
        </w:rPr>
        <w:t xml:space="preserve"> 4 и 13                 90 : 15 и 5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 3. Вычисли площадь прямоугольника, если его длина 15 м, а ширина в 3 раза меньше.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4. В 2 бидона разлили 17 л молока, во все поровну. Сколько литров молока будет в 6 бидонах, если молоко разлить в них так же?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№7(повышенный уровень)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1.Выполни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  <w:sectPr w:rsidR="00AA3B79" w:rsidRPr="00AA3B79" w:rsidSect="00AA3B79"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700 + 200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500 + 8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640 + 30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80 + 60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650 – 300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490 – 70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900 − 170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  <w:sectPr w:rsidR="00AA3B79" w:rsidRPr="00AA3B79" w:rsidSect="00AA3B79">
          <w:type w:val="continuous"/>
          <w:pgSz w:w="16838" w:h="11906" w:orient="landscape"/>
          <w:pgMar w:top="567" w:right="567" w:bottom="567" w:left="567" w:header="708" w:footer="708" w:gutter="0"/>
          <w:cols w:num="2" w:space="708"/>
          <w:docGrid w:linePitch="360"/>
        </w:sectPr>
      </w:pP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2.Сравни.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18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и 70            </w:t>
      </w:r>
      <w:proofErr w:type="gramStart"/>
      <w:r w:rsidRPr="00AA3B79">
        <w:rPr>
          <w:rFonts w:eastAsia="Calibri"/>
          <w:lang w:eastAsia="en-US"/>
        </w:rPr>
        <w:t>96 :</w:t>
      </w:r>
      <w:proofErr w:type="gramEnd"/>
      <w:r w:rsidRPr="00AA3B79">
        <w:rPr>
          <w:rFonts w:eastAsia="Calibri"/>
          <w:lang w:eastAsia="en-US"/>
        </w:rPr>
        <w:t xml:space="preserve"> 3 и 35                   84 : 28 и 3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Вычисли площадь прямоугольника, если его длина 14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, а ширина на 8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меньше.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4. В 3 банки разложили 5 кг </w:t>
      </w:r>
      <w:proofErr w:type="spellStart"/>
      <w:r w:rsidRPr="00AA3B79">
        <w:rPr>
          <w:rFonts w:eastAsia="Calibri"/>
          <w:lang w:eastAsia="en-US"/>
        </w:rPr>
        <w:t>м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да</w:t>
      </w:r>
      <w:proofErr w:type="spellEnd"/>
      <w:r w:rsidRPr="00AA3B79">
        <w:rPr>
          <w:rFonts w:eastAsia="Calibri"/>
          <w:lang w:eastAsia="en-US"/>
        </w:rPr>
        <w:t xml:space="preserve">, во все поровну. Сколько потребуется банок, чтобы так же разложить 20 кг </w:t>
      </w:r>
      <w:proofErr w:type="spellStart"/>
      <w:r w:rsidRPr="00AA3B79">
        <w:rPr>
          <w:rFonts w:eastAsia="Calibri"/>
          <w:lang w:eastAsia="en-US"/>
        </w:rPr>
        <w:t>м</w:t>
      </w:r>
      <w:r w:rsidRPr="00AA3B79">
        <w:rPr>
          <w:rFonts w:ascii="Calibri" w:eastAsia="Calibri" w:hAnsi="Calibri"/>
          <w:lang w:eastAsia="en-US"/>
        </w:rPr>
        <w:t>ѐ</w:t>
      </w:r>
      <w:r w:rsidRPr="00AA3B79">
        <w:rPr>
          <w:rFonts w:eastAsia="Calibri"/>
          <w:lang w:eastAsia="en-US"/>
        </w:rPr>
        <w:t>да</w:t>
      </w:r>
      <w:proofErr w:type="spellEnd"/>
      <w:r w:rsidRPr="00AA3B79">
        <w:rPr>
          <w:rFonts w:eastAsia="Calibri"/>
          <w:lang w:eastAsia="en-US"/>
        </w:rPr>
        <w:t>?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5.Сколько треугольников изображено на рисунке?</w:t>
      </w:r>
    </w:p>
    <w:p w:rsidR="00AA3B79" w:rsidRPr="00AA3B79" w:rsidRDefault="00DA766F" w:rsidP="00AA3B79">
      <w:pPr>
        <w:suppressAutoHyphens w:val="0"/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noProof/>
          <w:lang w:eastAsia="ru-RU"/>
        </w:rPr>
        <w:pict>
          <v:line id="Прямая соединительная линия 13" o:spid="_x0000_s1027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45pt,35.25pt" to="195.45pt,8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" strokecolor="black [3213]"/>
        </w:pict>
      </w:r>
      <w:r>
        <w:rPr>
          <w:rFonts w:eastAsia="Calibri"/>
          <w:noProof/>
          <w:lang w:eastAsia="ru-RU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Прямоугольный треугольник 11" o:spid="_x0000_s1026" type="#_x0000_t6" style="position:absolute;margin-left:139.5pt;margin-top:22.85pt;width:114.65pt;height:115.5pt;rotation:8798617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" fillcolor="white [3201]" strokecolor="black [3213]" strokeweight="2pt"/>
        </w:pict>
      </w:r>
    </w:p>
    <w:p w:rsidR="00AA3B79" w:rsidRPr="00AA3B79" w:rsidRDefault="00DA766F" w:rsidP="00AA3B79">
      <w:pPr>
        <w:suppressAutoHyphens w:val="0"/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noProof/>
          <w:lang w:eastAsia="ru-RU"/>
        </w:rPr>
        <w:pict>
          <v:rect id="Прямоугольник 15" o:spid="_x0000_s1029" style="position:absolute;margin-left:360.45pt;margin-top:19.85pt;width:27.75pt;height:31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" fillcolor="white [3201]" strokecolor="black [3213]" strokeweight="2pt"/>
        </w:pict>
      </w:r>
      <w:r>
        <w:rPr>
          <w:rFonts w:eastAsia="Calibri"/>
          <w:noProof/>
          <w:lang w:eastAsia="ru-RU"/>
        </w:rPr>
        <w:pict>
          <v:line id="Прямая соединительная линия 14" o:spid="_x0000_s1028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8.45pt,28.85pt" to="160.2pt,5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" strokecolor="black [3213]"/>
        </w:pict>
      </w:r>
    </w:p>
    <w:p w:rsidR="00AA3B79" w:rsidRPr="00AA3B79" w:rsidRDefault="00AA3B79" w:rsidP="00AA3B79">
      <w:pPr>
        <w:suppressAutoHyphens w:val="0"/>
        <w:spacing w:after="200" w:line="276" w:lineRule="auto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 w:line="276" w:lineRule="auto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1.Выполни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  <w:sectPr w:rsidR="00AA3B79" w:rsidRPr="00AA3B79" w:rsidSect="00AA3B79">
          <w:type w:val="continuous"/>
          <w:pgSz w:w="16838" w:h="11906" w:orient="landscape"/>
          <w:pgMar w:top="567" w:right="567" w:bottom="567" w:left="567" w:header="708" w:footer="708" w:gutter="0"/>
          <w:cols w:space="708"/>
          <w:docGrid w:linePitch="360"/>
        </w:sectPr>
      </w:pP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800 − 500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700 + 10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580 − 300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50 + 90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320 + 40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140 + 500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400 + 980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  <w:sectPr w:rsidR="00AA3B79" w:rsidRPr="00AA3B79" w:rsidSect="00AA3B79">
          <w:type w:val="continuous"/>
          <w:pgSz w:w="16838" w:h="11906" w:orient="landscape"/>
          <w:pgMar w:top="567" w:right="567" w:bottom="567" w:left="567" w:header="708" w:footer="708" w:gutter="0"/>
          <w:cols w:num="2" w:space="708"/>
          <w:docGrid w:linePitch="360"/>
        </w:sectPr>
      </w:pP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2.Сравни.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29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и 87               </w:t>
      </w:r>
      <w:proofErr w:type="gramStart"/>
      <w:r w:rsidRPr="00AA3B79">
        <w:rPr>
          <w:rFonts w:eastAsia="Calibri"/>
          <w:lang w:eastAsia="en-US"/>
        </w:rPr>
        <w:t>56 :</w:t>
      </w:r>
      <w:proofErr w:type="gramEnd"/>
      <w:r w:rsidRPr="00AA3B79">
        <w:rPr>
          <w:rFonts w:eastAsia="Calibri"/>
          <w:lang w:eastAsia="en-US"/>
        </w:rPr>
        <w:t xml:space="preserve"> 4 и 13                 90 : 15 и 5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3. Вычисли площадь прямоугольника, если его длина 15 м, а ширина в 3 раза меньше. 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4. В 2 бидона разлили 17 л молока, во все поровну. Сколько литров молока будет в 6 бидонах, если молоко разлить в них так же? </w:t>
      </w:r>
    </w:p>
    <w:p w:rsidR="00AA3B79" w:rsidRPr="00AA3B79" w:rsidRDefault="00AA3B79" w:rsidP="00AA3B79">
      <w:pPr>
        <w:suppressAutoHyphens w:val="0"/>
        <w:spacing w:line="276" w:lineRule="auto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5. Сколько треугольников изображено на рисунке?</w:t>
      </w:r>
    </w:p>
    <w:p w:rsidR="00AA3B79" w:rsidRPr="00AA3B79" w:rsidRDefault="00AA3B79" w:rsidP="00AA3B79">
      <w:pPr>
        <w:suppressAutoHyphens w:val="0"/>
        <w:spacing w:after="200" w:line="276" w:lineRule="auto"/>
        <w:rPr>
          <w:rFonts w:eastAsia="Calibri"/>
          <w:lang w:eastAsia="en-US"/>
        </w:rPr>
      </w:pPr>
    </w:p>
    <w:p w:rsidR="00AA3B79" w:rsidRPr="00AA3B79" w:rsidRDefault="00DA766F" w:rsidP="00AA3B79">
      <w:pPr>
        <w:suppressAutoHyphens w:val="0"/>
        <w:spacing w:after="200" w:line="276" w:lineRule="auto"/>
        <w:rPr>
          <w:rFonts w:eastAsia="Calibri"/>
          <w:lang w:eastAsia="en-US"/>
        </w:rPr>
      </w:pPr>
      <w:r>
        <w:rPr>
          <w:rFonts w:eastAsia="Calibri"/>
          <w:noProof/>
          <w:lang w:eastAsia="ru-RU"/>
        </w:rPr>
        <w:pict>
          <v:rect id="Прямоугольник 4" o:spid="_x0000_s1033" style="position:absolute;margin-left:360.45pt;margin-top:19.85pt;width:27.7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" fillcolor="window" strokecolor="windowText" strokeweight="2pt"/>
        </w:pict>
      </w:r>
    </w:p>
    <w:p w:rsidR="00AA3B79" w:rsidRPr="00AA3B79" w:rsidRDefault="00DA766F" w:rsidP="00AA3B79">
      <w:pPr>
        <w:suppressAutoHyphens w:val="0"/>
        <w:spacing w:line="276" w:lineRule="auto"/>
        <w:rPr>
          <w:rFonts w:eastAsia="Calibri"/>
          <w:lang w:eastAsia="en-US"/>
        </w:rPr>
      </w:pPr>
      <w:r>
        <w:rPr>
          <w:rFonts w:eastAsia="Calibri"/>
          <w:noProof/>
          <w:lang w:eastAsia="ru-RU"/>
        </w:rPr>
        <w:pict>
          <v:line id="Прямая соединительная линия 2" o:spid="_x0000_s1031" style="position:absolute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190.55pt,6.5pt" to="254.6pt,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" strokecolor="windowText"/>
        </w:pict>
      </w:r>
    </w:p>
    <w:p w:rsidR="00AA3B79" w:rsidRPr="00AA3B79" w:rsidRDefault="00DA766F" w:rsidP="00AA3B79">
      <w:pPr>
        <w:suppressAutoHyphens w:val="0"/>
        <w:rPr>
          <w:rFonts w:eastAsia="Calibri"/>
          <w:lang w:eastAsia="en-US"/>
        </w:rPr>
      </w:pPr>
      <w:r>
        <w:rPr>
          <w:rFonts w:eastAsia="Calibri"/>
          <w:noProof/>
          <w:lang w:eastAsia="ru-RU"/>
        </w:rPr>
        <w:pict>
          <v:shape id="Прямоугольный треугольник 1" o:spid="_x0000_s1030" type="#_x0000_t6" style="position:absolute;margin-left:84.05pt;margin-top:-88.55pt;width:126.6pt;height:214.55pt;rotation:-90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" fillcolor="window" strokecolor="windowText" strokeweight="2pt"/>
        </w:pict>
      </w:r>
    </w:p>
    <w:p w:rsidR="00AA3B79" w:rsidRPr="00AA3B79" w:rsidRDefault="00DA766F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>
        <w:rPr>
          <w:rFonts w:eastAsia="Calibri"/>
          <w:noProof/>
          <w:lang w:eastAsia="ru-RU"/>
        </w:rPr>
        <w:pict>
          <v:line id="Прямая соединительная линия 3" o:spid="_x0000_s1032" style="position:absolute;left:0;text-align:left;flip:x y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" from="131.3pt,8.35pt" to="254.6pt,6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" strokecolor="windowText"/>
        </w:pic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№8(базовый уровень)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526 + 134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953 − 623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697 + 58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734 − 128</w:t>
      </w:r>
    </w:p>
    <w:p w:rsidR="00AA3B79" w:rsidRPr="00AA3B79" w:rsidRDefault="00AA3B79" w:rsidP="00AA3B79">
      <w:pPr>
        <w:numPr>
          <w:ilvl w:val="0"/>
          <w:numId w:val="1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Выполни деление с остатком и сделай проверку.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32 : 7            58 : 3            100 : 24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В пачке 500 листов бумаги. В первый день израсходовали 126 листов. Сколько листов бумаги израсходовали во второй день, если через 2 дня в пачке осталось 270 листов?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478 + 231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>708 − 245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352 + 154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593 − 417</w:t>
      </w:r>
    </w:p>
    <w:p w:rsidR="00AA3B79" w:rsidRPr="00AA3B79" w:rsidRDefault="00AA3B79" w:rsidP="00AA3B79">
      <w:pPr>
        <w:numPr>
          <w:ilvl w:val="0"/>
          <w:numId w:val="1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деление с остатком и сделай проверку. </w:t>
      </w:r>
    </w:p>
    <w:p w:rsidR="00AA3B79" w:rsidRPr="00AA3B79" w:rsidRDefault="00AA3B79" w:rsidP="00AA3B79">
      <w:pPr>
        <w:suppressAutoHyphens w:val="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45 : 6                 62 : 4                     80 : 19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В магазин привезли 520 кг картофеля. До обеда продали 60 кг, а после обеда в 2 раза больше. Сколько килограммов картофеля осталось в магазине?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№8(повышенный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526 + 134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953 − 623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697 + 58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734 − 128</w:t>
      </w:r>
    </w:p>
    <w:p w:rsidR="00AA3B79" w:rsidRPr="00AA3B79" w:rsidRDefault="00AA3B79" w:rsidP="00AA3B79">
      <w:pPr>
        <w:numPr>
          <w:ilvl w:val="0"/>
          <w:numId w:val="1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Выполни деление с остатком и сделай проверку.</w:t>
      </w:r>
    </w:p>
    <w:p w:rsidR="00AA3B79" w:rsidRPr="00AA3B79" w:rsidRDefault="00AA3B79" w:rsidP="00AA3B79">
      <w:pPr>
        <w:suppressAutoHyphens w:val="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32 : 7            58 : 3            100 : 24 </w:t>
      </w:r>
    </w:p>
    <w:p w:rsidR="00AA3B79" w:rsidRPr="00AA3B79" w:rsidRDefault="00AA3B79" w:rsidP="00AA3B79">
      <w:pPr>
        <w:numPr>
          <w:ilvl w:val="0"/>
          <w:numId w:val="1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 пачке 500 листов бумаги. В первый день израсходовали 126 листов. Сколько листов бумаги израсходовали во второй день, если через 2 дня в пачке осталось 270 листов? </w:t>
      </w:r>
    </w:p>
    <w:p w:rsidR="00AA3B79" w:rsidRPr="00AA3B79" w:rsidRDefault="00AA3B79" w:rsidP="00AA3B79">
      <w:pPr>
        <w:numPr>
          <w:ilvl w:val="0"/>
          <w:numId w:val="1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Начерти </w:t>
      </w:r>
      <w:proofErr w:type="gramStart"/>
      <w:r w:rsidRPr="00AA3B79">
        <w:rPr>
          <w:rFonts w:eastAsia="Calibri"/>
          <w:lang w:eastAsia="en-US"/>
        </w:rPr>
        <w:t>квадрат  АВС</w:t>
      </w:r>
      <w:proofErr w:type="gramEnd"/>
      <w:r w:rsidRPr="00AA3B79">
        <w:rPr>
          <w:rFonts w:eastAsia="Calibri"/>
          <w:lang w:val="en-US" w:eastAsia="en-US"/>
        </w:rPr>
        <w:t>D</w:t>
      </w:r>
      <w:r w:rsidRPr="00AA3B79">
        <w:rPr>
          <w:rFonts w:eastAsia="Calibri"/>
          <w:lang w:eastAsia="en-US"/>
        </w:rPr>
        <w:t xml:space="preserve"> со стороной 3 см. Найди его периметр.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478 + 231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708 − 245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352 + 154</w:t>
      </w:r>
    </w:p>
    <w:p w:rsidR="00AA3B79" w:rsidRPr="00AA3B79" w:rsidRDefault="00AA3B79" w:rsidP="00AA3B79">
      <w:pPr>
        <w:suppressAutoHyphens w:val="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593 − 417</w:t>
      </w:r>
    </w:p>
    <w:p w:rsidR="00AA3B79" w:rsidRPr="00AA3B79" w:rsidRDefault="00AA3B79" w:rsidP="00AA3B79">
      <w:pPr>
        <w:numPr>
          <w:ilvl w:val="0"/>
          <w:numId w:val="17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деление с остатком и сделай проверку. </w:t>
      </w:r>
    </w:p>
    <w:p w:rsidR="00AA3B79" w:rsidRPr="00AA3B79" w:rsidRDefault="00AA3B79" w:rsidP="00AA3B79">
      <w:pPr>
        <w:suppressAutoHyphens w:val="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45 : 6                 62 : 4                     80 : 19 </w:t>
      </w:r>
    </w:p>
    <w:p w:rsidR="00AA3B79" w:rsidRPr="00AA3B79" w:rsidRDefault="00AA3B79" w:rsidP="00AA3B79">
      <w:pPr>
        <w:numPr>
          <w:ilvl w:val="0"/>
          <w:numId w:val="1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 магазин привезли 520 кг картофеля. До обеда продали 60 кг, а после обеда в 2 раза больше. Сколько килограммов картофеля осталось в магазине?</w:t>
      </w:r>
    </w:p>
    <w:p w:rsidR="00AA3B79" w:rsidRPr="00AA3B79" w:rsidRDefault="00AA3B79" w:rsidP="00AA3B79">
      <w:pPr>
        <w:numPr>
          <w:ilvl w:val="0"/>
          <w:numId w:val="15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Начерти </w:t>
      </w:r>
      <w:proofErr w:type="gramStart"/>
      <w:r w:rsidRPr="00AA3B79">
        <w:rPr>
          <w:rFonts w:eastAsia="Calibri"/>
          <w:lang w:eastAsia="en-US"/>
        </w:rPr>
        <w:t>квадрат  АВС</w:t>
      </w:r>
      <w:proofErr w:type="gramEnd"/>
      <w:r w:rsidRPr="00AA3B79">
        <w:rPr>
          <w:rFonts w:eastAsia="Calibri"/>
          <w:lang w:val="en-US" w:eastAsia="en-US"/>
        </w:rPr>
        <w:t>D</w:t>
      </w:r>
      <w:r w:rsidRPr="00AA3B79">
        <w:rPr>
          <w:rFonts w:eastAsia="Calibri"/>
          <w:lang w:eastAsia="en-US"/>
        </w:rPr>
        <w:t xml:space="preserve"> со стороной 4 см. Найди его периметр</w:t>
      </w:r>
    </w:p>
    <w:p w:rsidR="00AA3B79" w:rsidRPr="00AA3B79" w:rsidRDefault="00AA3B79" w:rsidP="00AA3B79">
      <w:pPr>
        <w:suppressAutoHyphens w:val="0"/>
        <w:spacing w:after="200"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№9(базовый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746 + 58           418 − 623              127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               792 : 3 </w:t>
      </w:r>
    </w:p>
    <w:p w:rsidR="00AA3B79" w:rsidRPr="00AA3B79" w:rsidRDefault="00AA3B79" w:rsidP="00AA3B79">
      <w:pPr>
        <w:numPr>
          <w:ilvl w:val="0"/>
          <w:numId w:val="1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70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6 − 200            540 :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52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(640 : 4)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В первый день собрали 350 кг моркови, а во второй 280 кг. Всю эту морковь разложили поровну в 9 мешков. Найди массу одного такого мешка с морковью.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1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268 + 494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512 − 97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325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936 : 4</w:t>
      </w:r>
    </w:p>
    <w:p w:rsidR="00AA3B79" w:rsidRPr="00AA3B79" w:rsidRDefault="00AA3B79" w:rsidP="00AA3B79">
      <w:pPr>
        <w:numPr>
          <w:ilvl w:val="0"/>
          <w:numId w:val="1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70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6 − 200                             540 :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52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(640 : 4)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3. На складе имеется 156 кг белой краски и столько же синей краски, в банках по 2 кг каждая. Сколько всего банок с белой и синей краской имеется на складе?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Контрольная работа №9(повышенный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1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746 + 58           418 − 623              127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               792 : 3 </w:t>
      </w:r>
    </w:p>
    <w:p w:rsidR="00AA3B79" w:rsidRPr="00AA3B79" w:rsidRDefault="00AA3B79" w:rsidP="00AA3B79">
      <w:pPr>
        <w:numPr>
          <w:ilvl w:val="0"/>
          <w:numId w:val="1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70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6 − 200            540 :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52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(640 : 4) </w:t>
      </w:r>
    </w:p>
    <w:p w:rsidR="00AA3B79" w:rsidRPr="00AA3B79" w:rsidRDefault="00AA3B79" w:rsidP="00AA3B79">
      <w:pPr>
        <w:numPr>
          <w:ilvl w:val="0"/>
          <w:numId w:val="19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 первый день собрали 350 кг моркови, а во второй 280 кг. Всю эту морковь разложили поровну в 9 мешков. Найди массу одного такого мешка с морковью.</w:t>
      </w:r>
    </w:p>
    <w:p w:rsidR="00AA3B79" w:rsidRPr="00AA3B79" w:rsidRDefault="00AA3B79" w:rsidP="00AA3B79">
      <w:pPr>
        <w:suppressAutoHyphens w:val="0"/>
        <w:spacing w:line="276" w:lineRule="auto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4.  Заполни пропуски.</w:t>
      </w:r>
    </w:p>
    <w:p w:rsidR="00AA3B79" w:rsidRPr="00AA3B79" w:rsidRDefault="00AA3B79" w:rsidP="00AA3B79">
      <w:pPr>
        <w:suppressAutoHyphens w:val="0"/>
        <w:spacing w:line="276" w:lineRule="auto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408 см = … м … см                  3м 50см = … см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750 см = … м … см                  16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8см = … см                          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</w:p>
    <w:p w:rsidR="00AA3B79" w:rsidRPr="00AA3B79" w:rsidRDefault="00AA3B79" w:rsidP="00AA3B79">
      <w:pPr>
        <w:suppressAutoHyphens w:val="0"/>
        <w:spacing w:line="276" w:lineRule="auto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Вариант 2</w:t>
      </w:r>
    </w:p>
    <w:p w:rsidR="00AA3B79" w:rsidRPr="00AA3B79" w:rsidRDefault="00AA3B79" w:rsidP="00AA3B79">
      <w:pPr>
        <w:numPr>
          <w:ilvl w:val="0"/>
          <w:numId w:val="3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Запиши выражения столбиком и выполни действия. 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268 + 494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512 − 97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325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</w:t>
      </w:r>
    </w:p>
    <w:p w:rsidR="00AA3B79" w:rsidRPr="00AA3B79" w:rsidRDefault="00AA3B79" w:rsidP="00AA3B79">
      <w:pPr>
        <w:suppressAutoHyphens w:val="0"/>
        <w:spacing w:after="200"/>
        <w:contextualSpacing/>
        <w:jc w:val="center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936 : 4</w:t>
      </w:r>
    </w:p>
    <w:p w:rsidR="00AA3B79" w:rsidRPr="00AA3B79" w:rsidRDefault="00AA3B79" w:rsidP="00AA3B79">
      <w:pPr>
        <w:numPr>
          <w:ilvl w:val="0"/>
          <w:numId w:val="36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Вычисли значения выражений.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           70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6 − 200                             540 : 9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52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(640 : 4) </w:t>
      </w:r>
    </w:p>
    <w:p w:rsidR="00AA3B79" w:rsidRPr="00AA3B79" w:rsidRDefault="00AA3B79" w:rsidP="00AA3B79">
      <w:pPr>
        <w:numPr>
          <w:ilvl w:val="0"/>
          <w:numId w:val="14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На складе имеется 156 кг белой краски и столько же синей краски, в банках по 2 кг каждая. Сколько всего банок с белой и синей краской имеется на складе?</w:t>
      </w:r>
    </w:p>
    <w:p w:rsidR="00AA3B79" w:rsidRPr="00AA3B79" w:rsidRDefault="00AA3B79" w:rsidP="00AA3B79">
      <w:pPr>
        <w:numPr>
          <w:ilvl w:val="0"/>
          <w:numId w:val="14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Заполни пропуски.</w:t>
      </w:r>
    </w:p>
    <w:p w:rsidR="00AA3B79" w:rsidRPr="00AA3B79" w:rsidRDefault="00AA3B79" w:rsidP="00AA3B79">
      <w:pPr>
        <w:numPr>
          <w:ilvl w:val="0"/>
          <w:numId w:val="38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см = … м … см                  9м 20см = … см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603 см = … м … см                  26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7см = … см  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Итоговая контрольная работа за 3 класс (базовый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20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Сравни.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7 м 3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8 см и 748 см               65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4 см и 6 м 54 см </w:t>
      </w:r>
    </w:p>
    <w:p w:rsidR="00AA3B79" w:rsidRPr="00AA3B79" w:rsidRDefault="00AA3B79" w:rsidP="00AA3B79">
      <w:pPr>
        <w:numPr>
          <w:ilvl w:val="0"/>
          <w:numId w:val="20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720 − 189                   535 + 278                196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                815 : 5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Масса 3 пачек печенья 450 г. Найди массу 5 таких пачек печенья.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4. Длины сторон прямоугольника 6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и 12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. Вычисли периметр и площадь этого прямоугольника.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21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Сравни.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5 м 7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и 570 см                               23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9 см и 2 м 93 см </w:t>
      </w:r>
    </w:p>
    <w:p w:rsidR="00AA3B79" w:rsidRPr="00AA3B79" w:rsidRDefault="00AA3B79" w:rsidP="00AA3B79">
      <w:pPr>
        <w:numPr>
          <w:ilvl w:val="0"/>
          <w:numId w:val="21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506 − 348         627 + 195               243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             705 : 3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В двух банках 340 г джема, в обеих поровну. Сколько таких банок потребуется, чтобы так же разложить 850 г джема?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4. Длины сторон прямоугольника 14 м и 9 м. Вычисли периметр и площадь этого прямоугольника.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Итоговая контрольная работа за 3 класс (повышенный уровень)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1</w:t>
      </w:r>
    </w:p>
    <w:p w:rsidR="00AA3B79" w:rsidRPr="00AA3B79" w:rsidRDefault="00AA3B79" w:rsidP="00AA3B79">
      <w:pPr>
        <w:numPr>
          <w:ilvl w:val="0"/>
          <w:numId w:val="20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lastRenderedPageBreak/>
        <w:t xml:space="preserve">Сравни.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7 м 3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8 см и 748 см               65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4 см и 6 м 54 см </w:t>
      </w:r>
    </w:p>
    <w:p w:rsidR="00AA3B79" w:rsidRPr="00AA3B79" w:rsidRDefault="00AA3B79" w:rsidP="00AA3B79">
      <w:pPr>
        <w:numPr>
          <w:ilvl w:val="0"/>
          <w:numId w:val="20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720 − 189                   535 + 278                196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3                 815 : 5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Масса 3 пачек печенья 450 г. Найди массу 5 таких пачек печенья.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4. Длины сторон прямоугольника 6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и 12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. Вычисли периметр и площадь этого прямоугольника. </w:t>
      </w:r>
    </w:p>
    <w:p w:rsidR="00AA3B79" w:rsidRPr="00AA3B79" w:rsidRDefault="00AA3B79" w:rsidP="00AA3B79">
      <w:pPr>
        <w:shd w:val="clear" w:color="auto" w:fill="FFFFFF"/>
        <w:suppressAutoHyphens w:val="0"/>
        <w:spacing w:after="150" w:line="273" w:lineRule="atLeast"/>
        <w:rPr>
          <w:color w:val="000000"/>
          <w:lang w:eastAsia="ru-RU"/>
        </w:rPr>
      </w:pPr>
      <w:r w:rsidRPr="00AA3B79">
        <w:rPr>
          <w:color w:val="000000"/>
          <w:lang w:eastAsia="ru-RU"/>
        </w:rPr>
        <w:t xml:space="preserve">       5. Реши примеры.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color w:val="000000"/>
          <w:shd w:val="clear" w:color="auto" w:fill="FFFFFF"/>
          <w:lang w:eastAsia="ru-RU"/>
        </w:rPr>
        <w:t xml:space="preserve">а) 12 * 9 - </w:t>
      </w:r>
      <w:proofErr w:type="gramStart"/>
      <w:r w:rsidRPr="00AA3B79">
        <w:rPr>
          <w:color w:val="000000"/>
          <w:shd w:val="clear" w:color="auto" w:fill="FFFFFF"/>
          <w:lang w:eastAsia="ru-RU"/>
        </w:rPr>
        <w:t>365 :</w:t>
      </w:r>
      <w:proofErr w:type="gramEnd"/>
      <w:r w:rsidRPr="00AA3B79">
        <w:rPr>
          <w:color w:val="000000"/>
          <w:shd w:val="clear" w:color="auto" w:fill="FFFFFF"/>
          <w:lang w:eastAsia="ru-RU"/>
        </w:rPr>
        <w:t xml:space="preserve"> 5 + 134 </w:t>
      </w:r>
      <w:r w:rsidRPr="00AA3B79">
        <w:rPr>
          <w:color w:val="000000"/>
          <w:lang w:eastAsia="ru-RU"/>
        </w:rPr>
        <w:br/>
      </w:r>
      <w:r w:rsidRPr="00AA3B79">
        <w:rPr>
          <w:color w:val="000000"/>
          <w:shd w:val="clear" w:color="auto" w:fill="FFFFFF"/>
          <w:lang w:eastAsia="ru-RU"/>
        </w:rPr>
        <w:t xml:space="preserve">б) 14 * 5 + 584 : 2 - 178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Вариант 2</w:t>
      </w:r>
    </w:p>
    <w:p w:rsidR="00AA3B79" w:rsidRPr="00AA3B79" w:rsidRDefault="00AA3B79" w:rsidP="00AA3B79">
      <w:pPr>
        <w:numPr>
          <w:ilvl w:val="0"/>
          <w:numId w:val="21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Сравни.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    5 м 7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и 570 см                               23 </w:t>
      </w:r>
      <w:proofErr w:type="spellStart"/>
      <w:r w:rsidRPr="00AA3B79">
        <w:rPr>
          <w:rFonts w:eastAsia="Calibri"/>
          <w:lang w:eastAsia="en-US"/>
        </w:rPr>
        <w:t>дм</w:t>
      </w:r>
      <w:proofErr w:type="spellEnd"/>
      <w:r w:rsidRPr="00AA3B79">
        <w:rPr>
          <w:rFonts w:eastAsia="Calibri"/>
          <w:lang w:eastAsia="en-US"/>
        </w:rPr>
        <w:t xml:space="preserve"> 9 см и 2 м 93 см </w:t>
      </w:r>
    </w:p>
    <w:p w:rsidR="00AA3B79" w:rsidRPr="00AA3B79" w:rsidRDefault="00AA3B79" w:rsidP="00AA3B79">
      <w:pPr>
        <w:numPr>
          <w:ilvl w:val="0"/>
          <w:numId w:val="21"/>
        </w:numPr>
        <w:suppressAutoHyphens w:val="0"/>
        <w:spacing w:after="200" w:line="276" w:lineRule="auto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Выполни действия. </w:t>
      </w:r>
    </w:p>
    <w:p w:rsidR="00AA3B79" w:rsidRPr="00AA3B79" w:rsidRDefault="00AA3B79" w:rsidP="00AA3B79">
      <w:pPr>
        <w:suppressAutoHyphens w:val="0"/>
        <w:spacing w:after="200"/>
        <w:contextualSpacing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        506 − 348         627 + 195               243 </w:t>
      </w:r>
      <w:r w:rsidRPr="00AA3B79">
        <w:rPr>
          <w:rFonts w:eastAsia="Calibri" w:hAnsi="Cambria Math"/>
          <w:lang w:eastAsia="en-US"/>
        </w:rPr>
        <w:t>⋅</w:t>
      </w:r>
      <w:r w:rsidRPr="00AA3B79">
        <w:rPr>
          <w:rFonts w:eastAsia="Calibri"/>
          <w:lang w:eastAsia="en-US"/>
        </w:rPr>
        <w:t xml:space="preserve"> 4              705 : 3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 xml:space="preserve">3. В двух банках 340 г джема, в обеих поровну. Сколько таких банок потребуется, чтобы так же разложить 850 г джема? 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rFonts w:eastAsia="Calibri"/>
          <w:lang w:eastAsia="en-US"/>
        </w:rPr>
        <w:t>4. Длины сторон прямоугольника 14 м и 9 м. Вычисли периметр и площадь этого прямоугольника.</w:t>
      </w:r>
    </w:p>
    <w:p w:rsidR="00AA3B79" w:rsidRPr="00AA3B79" w:rsidRDefault="00AA3B79" w:rsidP="00AA3B79">
      <w:pPr>
        <w:shd w:val="clear" w:color="auto" w:fill="FFFFFF"/>
        <w:suppressAutoHyphens w:val="0"/>
        <w:spacing w:after="150" w:line="273" w:lineRule="atLeast"/>
        <w:rPr>
          <w:color w:val="000000"/>
          <w:lang w:eastAsia="ru-RU"/>
        </w:rPr>
      </w:pPr>
      <w:r w:rsidRPr="00AA3B79">
        <w:rPr>
          <w:rFonts w:ascii="Arial" w:hAnsi="Arial" w:cs="Arial"/>
          <w:color w:val="000000"/>
          <w:lang w:eastAsia="ru-RU"/>
        </w:rPr>
        <w:t xml:space="preserve">       </w:t>
      </w:r>
      <w:r w:rsidRPr="00AA3B79">
        <w:rPr>
          <w:color w:val="000000"/>
          <w:lang w:eastAsia="ru-RU"/>
        </w:rPr>
        <w:t>5. Реши примеры.</w:t>
      </w:r>
    </w:p>
    <w:p w:rsidR="00AA3B79" w:rsidRPr="00AA3B79" w:rsidRDefault="00AA3B79" w:rsidP="00AA3B79">
      <w:pPr>
        <w:suppressAutoHyphens w:val="0"/>
        <w:spacing w:after="200"/>
        <w:rPr>
          <w:rFonts w:eastAsia="Calibri"/>
          <w:lang w:eastAsia="en-US"/>
        </w:rPr>
      </w:pPr>
      <w:r w:rsidRPr="00AA3B79">
        <w:rPr>
          <w:color w:val="000000"/>
          <w:shd w:val="clear" w:color="auto" w:fill="FFFFFF"/>
          <w:lang w:eastAsia="ru-RU"/>
        </w:rPr>
        <w:t xml:space="preserve">а) 18 * 6 - </w:t>
      </w:r>
      <w:proofErr w:type="gramStart"/>
      <w:r w:rsidRPr="00AA3B79">
        <w:rPr>
          <w:color w:val="000000"/>
          <w:shd w:val="clear" w:color="auto" w:fill="FFFFFF"/>
          <w:lang w:eastAsia="ru-RU"/>
        </w:rPr>
        <w:t>399 :</w:t>
      </w:r>
      <w:proofErr w:type="gramEnd"/>
      <w:r w:rsidRPr="00AA3B79">
        <w:rPr>
          <w:color w:val="000000"/>
          <w:shd w:val="clear" w:color="auto" w:fill="FFFFFF"/>
          <w:lang w:eastAsia="ru-RU"/>
        </w:rPr>
        <w:t xml:space="preserve"> 3 + 266 </w:t>
      </w:r>
      <w:r w:rsidRPr="00AA3B79">
        <w:rPr>
          <w:color w:val="000000"/>
          <w:lang w:eastAsia="ru-RU"/>
        </w:rPr>
        <w:br/>
      </w:r>
      <w:r w:rsidRPr="00AA3B79">
        <w:rPr>
          <w:color w:val="000000"/>
          <w:shd w:val="clear" w:color="auto" w:fill="FFFFFF"/>
          <w:lang w:eastAsia="ru-RU"/>
        </w:rPr>
        <w:t xml:space="preserve">б) 19 * 8 + 278 : 2 - 178 </w:t>
      </w:r>
    </w:p>
    <w:p w:rsidR="004579DF" w:rsidRPr="00AA3B79" w:rsidRDefault="004579DF" w:rsidP="00AA3B79">
      <w:pPr>
        <w:spacing w:line="360" w:lineRule="auto"/>
      </w:pPr>
    </w:p>
    <w:p w:rsidR="003B3702" w:rsidRPr="00AA3B79" w:rsidRDefault="003B3702" w:rsidP="003B3702">
      <w:pPr>
        <w:suppressAutoHyphens w:val="0"/>
        <w:rPr>
          <w:lang w:eastAsia="ru-RU"/>
        </w:rPr>
      </w:pPr>
      <w:r w:rsidRPr="00AA3B79">
        <w:rPr>
          <w:bCs/>
          <w:color w:val="000000"/>
          <w:lang w:eastAsia="ru-RU"/>
        </w:rPr>
        <w:t>Критерии оценивания по математике</w:t>
      </w:r>
    </w:p>
    <w:p w:rsidR="003B3702" w:rsidRPr="00AA3B79" w:rsidRDefault="003B3702" w:rsidP="003B3702">
      <w:pPr>
        <w:suppressAutoHyphens w:val="0"/>
        <w:rPr>
          <w:lang w:eastAsia="ru-RU"/>
        </w:rPr>
      </w:pPr>
      <w:r w:rsidRPr="00AA3B79">
        <w:rPr>
          <w:bCs/>
          <w:color w:val="000000"/>
          <w:lang w:eastAsia="ru-RU"/>
        </w:rPr>
        <w:t>Контрольная работа.</w:t>
      </w:r>
      <w:r w:rsidRPr="00AA3B79">
        <w:rPr>
          <w:color w:val="000000"/>
          <w:lang w:eastAsia="ru-RU"/>
        </w:rPr>
        <w:t> </w:t>
      </w:r>
      <w:r w:rsidRPr="00AA3B79">
        <w:rPr>
          <w:color w:val="000000"/>
          <w:lang w:eastAsia="ru-RU"/>
        </w:rPr>
        <w:br/>
        <w:t>Примеры. Задачи. </w:t>
      </w:r>
      <w:r w:rsidRPr="00AA3B79">
        <w:rPr>
          <w:color w:val="000000"/>
          <w:lang w:eastAsia="ru-RU"/>
        </w:rPr>
        <w:br/>
        <w:t>«5» – без ошибок; «5» – без ошибок; </w:t>
      </w:r>
      <w:r w:rsidRPr="00AA3B79">
        <w:rPr>
          <w:color w:val="000000"/>
          <w:lang w:eastAsia="ru-RU"/>
        </w:rPr>
        <w:br/>
        <w:t>«4» – 1 – 2 ошибки; «4» – 1 – 2 негрубые ошибки; </w:t>
      </w:r>
      <w:r w:rsidRPr="00AA3B79">
        <w:rPr>
          <w:color w:val="000000"/>
          <w:lang w:eastAsia="ru-RU"/>
        </w:rPr>
        <w:br/>
        <w:t>«3» – 2 – 3 ошибки; «3» – 2 – 3 ошибки (более половины работы сделано верно).</w:t>
      </w:r>
      <w:r w:rsidRPr="00AA3B79">
        <w:rPr>
          <w:color w:val="000000"/>
          <w:lang w:eastAsia="ru-RU"/>
        </w:rPr>
        <w:br/>
        <w:t>«2» – 4 и более ошибок. «2» – 4 и более ошибок.</w:t>
      </w:r>
    </w:p>
    <w:p w:rsidR="003B3702" w:rsidRPr="00AA3B79" w:rsidRDefault="003B3702" w:rsidP="003B3702">
      <w:pPr>
        <w:suppressAutoHyphens w:val="0"/>
        <w:spacing w:before="100" w:beforeAutospacing="1" w:after="100" w:afterAutospacing="1"/>
        <w:rPr>
          <w:color w:val="000000"/>
          <w:lang w:eastAsia="ru-RU"/>
        </w:rPr>
      </w:pPr>
      <w:r w:rsidRPr="00AA3B79">
        <w:rPr>
          <w:bCs/>
          <w:color w:val="000000"/>
          <w:lang w:eastAsia="ru-RU"/>
        </w:rPr>
        <w:t>Комбинированная.</w:t>
      </w:r>
      <w:r w:rsidRPr="00AA3B79">
        <w:rPr>
          <w:color w:val="000000"/>
          <w:lang w:eastAsia="ru-RU"/>
        </w:rPr>
        <w:t> </w:t>
      </w:r>
      <w:r w:rsidRPr="00AA3B79">
        <w:rPr>
          <w:color w:val="000000"/>
          <w:lang w:eastAsia="ru-RU"/>
        </w:rPr>
        <w:br/>
        <w:t>«5» – нет ошибок; </w:t>
      </w:r>
      <w:r w:rsidRPr="00AA3B79">
        <w:rPr>
          <w:color w:val="000000"/>
          <w:lang w:eastAsia="ru-RU"/>
        </w:rPr>
        <w:br/>
      </w:r>
      <w:r w:rsidRPr="00AA3B79">
        <w:rPr>
          <w:color w:val="000000"/>
          <w:lang w:eastAsia="ru-RU"/>
        </w:rPr>
        <w:lastRenderedPageBreak/>
        <w:t>«4» – 1 – 2 ошибки, но не в задаче; </w:t>
      </w:r>
      <w:r w:rsidRPr="00AA3B79">
        <w:rPr>
          <w:color w:val="000000"/>
          <w:lang w:eastAsia="ru-RU"/>
        </w:rPr>
        <w:br/>
        <w:t>«3» – 2 – 3 ошибки, 3 – 4 негрубые ошибки, но ход решения задачи верен; </w:t>
      </w:r>
      <w:r w:rsidRPr="00AA3B79">
        <w:rPr>
          <w:color w:val="000000"/>
          <w:lang w:eastAsia="ru-RU"/>
        </w:rPr>
        <w:br/>
        <w:t>«2» – не решена задача или более 4 грубых ошибок. </w:t>
      </w:r>
      <w:r w:rsidRPr="00AA3B79">
        <w:rPr>
          <w:color w:val="000000"/>
          <w:lang w:eastAsia="ru-RU"/>
        </w:rPr>
        <w:br/>
      </w:r>
      <w:r w:rsidRPr="00AA3B79">
        <w:rPr>
          <w:bCs/>
          <w:color w:val="000000"/>
          <w:lang w:eastAsia="ru-RU"/>
        </w:rPr>
        <w:t>Грубые ошибки:</w:t>
      </w:r>
      <w:r w:rsidRPr="00AA3B79">
        <w:rPr>
          <w:color w:val="000000"/>
          <w:lang w:eastAsia="ru-RU"/>
        </w:rPr>
        <w:t> вычислительные ошибки в примерах и задачах; порядок действий, неправильное решение задачи; не доведение до конца решения задачи, примера; невыполненное задание. </w:t>
      </w:r>
      <w:r w:rsidRPr="00AA3B79">
        <w:rPr>
          <w:color w:val="000000"/>
          <w:lang w:eastAsia="ru-RU"/>
        </w:rPr>
        <w:br/>
      </w:r>
      <w:r w:rsidRPr="00AA3B79">
        <w:rPr>
          <w:bCs/>
          <w:color w:val="000000"/>
          <w:lang w:eastAsia="ru-RU"/>
        </w:rPr>
        <w:t>Негрубые ошибки</w:t>
      </w:r>
      <w:r w:rsidRPr="00AA3B79">
        <w:rPr>
          <w:color w:val="000000"/>
          <w:lang w:eastAsia="ru-RU"/>
        </w:rPr>
        <w:t>: нерациональные приёмы вычисления; неправильная постановка вопроса к действию при решении задачи; неверно оформленный ответ задачи; неправильное списывание данных; не доведение до конца преобразований.</w:t>
      </w:r>
    </w:p>
    <w:p w:rsidR="003B3702" w:rsidRPr="00AA3B79" w:rsidRDefault="003B3702" w:rsidP="003B3702">
      <w:pPr>
        <w:suppressAutoHyphens w:val="0"/>
        <w:spacing w:before="100" w:beforeAutospacing="1" w:after="100" w:afterAutospacing="1"/>
        <w:rPr>
          <w:rFonts w:ascii="Tahoma" w:hAnsi="Tahoma" w:cs="Tahoma"/>
          <w:color w:val="000000"/>
          <w:lang w:eastAsia="ru-RU"/>
        </w:rPr>
      </w:pPr>
      <w:r w:rsidRPr="00AA3B79">
        <w:rPr>
          <w:color w:val="000000"/>
          <w:lang w:eastAsia="ru-RU"/>
        </w:rPr>
        <w:t>За грамматические ошибки, допущенные в работе по математике, оценка не снижается.</w:t>
      </w:r>
    </w:p>
    <w:p w:rsidR="003B3702" w:rsidRPr="00AA3B79" w:rsidRDefault="003B3702" w:rsidP="003B3702">
      <w:pPr>
        <w:suppressAutoHyphens w:val="0"/>
        <w:spacing w:before="100" w:beforeAutospacing="1" w:after="100" w:afterAutospacing="1"/>
        <w:rPr>
          <w:rFonts w:ascii="Tahoma" w:hAnsi="Tahoma" w:cs="Tahoma"/>
          <w:color w:val="000000"/>
          <w:lang w:eastAsia="ru-RU"/>
        </w:rPr>
      </w:pPr>
      <w:r w:rsidRPr="00AA3B79">
        <w:rPr>
          <w:color w:val="000000"/>
          <w:lang w:eastAsia="ru-RU"/>
        </w:rPr>
        <w:t>За небрежно оформленную работу, несоблюдение правил и каллиграфии оценка снижается на один балл.</w:t>
      </w:r>
    </w:p>
    <w:p w:rsidR="004579DF" w:rsidRPr="003D094D" w:rsidRDefault="004579DF" w:rsidP="00FF35C8">
      <w:pPr>
        <w:spacing w:line="360" w:lineRule="auto"/>
        <w:jc w:val="center"/>
        <w:rPr>
          <w:b/>
        </w:rPr>
        <w:sectPr w:rsidR="004579DF" w:rsidRPr="003D094D" w:rsidSect="00AA3B79">
          <w:footnotePr>
            <w:pos w:val="beneathText"/>
          </w:footnotePr>
          <w:pgSz w:w="16837" w:h="11905" w:orient="landscape"/>
          <w:pgMar w:top="568" w:right="961" w:bottom="851" w:left="1134" w:header="720" w:footer="720" w:gutter="0"/>
          <w:cols w:space="720"/>
          <w:docGrid w:linePitch="360"/>
        </w:sectPr>
      </w:pPr>
    </w:p>
    <w:p w:rsidR="00FF35C8" w:rsidRPr="003D094D" w:rsidRDefault="00FF35C8" w:rsidP="00FF35C8">
      <w:pPr>
        <w:spacing w:line="360" w:lineRule="auto"/>
        <w:rPr>
          <w:b/>
        </w:rPr>
      </w:pPr>
    </w:p>
    <w:p w:rsidR="00FF35C8" w:rsidRPr="003D094D" w:rsidRDefault="00FF35C8" w:rsidP="00FF35C8">
      <w:pPr>
        <w:spacing w:line="360" w:lineRule="auto"/>
        <w:rPr>
          <w:b/>
        </w:rPr>
      </w:pPr>
    </w:p>
    <w:p w:rsidR="0007276D" w:rsidRPr="003D094D" w:rsidRDefault="0007276D" w:rsidP="00FF35C8"/>
    <w:p w:rsidR="006712B1" w:rsidRPr="003D094D" w:rsidRDefault="006712B1" w:rsidP="00FF35C8"/>
    <w:sectPr w:rsidR="006712B1" w:rsidRPr="003D094D" w:rsidSect="00FF35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FMIC N+ Newton C San Pi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OHG H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FHHH F+ Newton C San Pin">
    <w:altName w:val="Newton CSan 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</w:lvl>
    <w:lvl w:ilvl="3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</w:lvl>
    <w:lvl w:ilvl="4">
      <w:start w:val="1"/>
      <w:numFmt w:val="decimal"/>
      <w:lvlText w:val="%5."/>
      <w:lvlJc w:val="left"/>
      <w:pPr>
        <w:tabs>
          <w:tab w:val="num" w:pos="2793"/>
        </w:tabs>
        <w:ind w:left="2793" w:hanging="360"/>
      </w:pPr>
    </w:lvl>
    <w:lvl w:ilvl="5">
      <w:start w:val="1"/>
      <w:numFmt w:val="decimal"/>
      <w:lvlText w:val="%6."/>
      <w:lvlJc w:val="left"/>
      <w:pPr>
        <w:tabs>
          <w:tab w:val="num" w:pos="3153"/>
        </w:tabs>
        <w:ind w:left="3153" w:hanging="360"/>
      </w:pPr>
    </w:lvl>
    <w:lvl w:ilvl="6">
      <w:start w:val="1"/>
      <w:numFmt w:val="decimal"/>
      <w:lvlText w:val="%7."/>
      <w:lvlJc w:val="left"/>
      <w:pPr>
        <w:tabs>
          <w:tab w:val="num" w:pos="3513"/>
        </w:tabs>
        <w:ind w:left="3513" w:hanging="360"/>
      </w:pPr>
    </w:lvl>
    <w:lvl w:ilvl="7">
      <w:start w:val="1"/>
      <w:numFmt w:val="decimal"/>
      <w:lvlText w:val="%8."/>
      <w:lvlJc w:val="left"/>
      <w:pPr>
        <w:tabs>
          <w:tab w:val="num" w:pos="3873"/>
        </w:tabs>
        <w:ind w:left="3873" w:hanging="360"/>
      </w:pPr>
    </w:lvl>
    <w:lvl w:ilvl="8">
      <w:start w:val="1"/>
      <w:numFmt w:val="decimal"/>
      <w:lvlText w:val="%9."/>
      <w:lvlJc w:val="left"/>
      <w:pPr>
        <w:tabs>
          <w:tab w:val="num" w:pos="4233"/>
        </w:tabs>
        <w:ind w:left="4233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177B64"/>
    <w:multiLevelType w:val="hybridMultilevel"/>
    <w:tmpl w:val="D5328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070B5A"/>
    <w:multiLevelType w:val="hybridMultilevel"/>
    <w:tmpl w:val="DBA6F9A4"/>
    <w:lvl w:ilvl="0" w:tplc="9436576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53A410F"/>
    <w:multiLevelType w:val="hybridMultilevel"/>
    <w:tmpl w:val="0F06A014"/>
    <w:lvl w:ilvl="0" w:tplc="636A441C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">
    <w:nsid w:val="06AF0613"/>
    <w:multiLevelType w:val="hybridMultilevel"/>
    <w:tmpl w:val="933AC6E6"/>
    <w:lvl w:ilvl="0" w:tplc="04AEC82A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0C641283"/>
    <w:multiLevelType w:val="hybridMultilevel"/>
    <w:tmpl w:val="51208A0E"/>
    <w:lvl w:ilvl="0" w:tplc="A43CFBA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8">
    <w:nsid w:val="0FF25C9C"/>
    <w:multiLevelType w:val="multilevel"/>
    <w:tmpl w:val="9252E642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9">
    <w:nsid w:val="10885AD6"/>
    <w:multiLevelType w:val="hybridMultilevel"/>
    <w:tmpl w:val="B48E1E68"/>
    <w:lvl w:ilvl="0" w:tplc="E2C66CE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16614D75"/>
    <w:multiLevelType w:val="hybridMultilevel"/>
    <w:tmpl w:val="3FEEDD4E"/>
    <w:lvl w:ilvl="0" w:tplc="C3A4E302">
      <w:start w:val="120"/>
      <w:numFmt w:val="decimal"/>
      <w:lvlText w:val="%1"/>
      <w:lvlJc w:val="left"/>
      <w:pPr>
        <w:ind w:left="84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1">
    <w:nsid w:val="16B72ECD"/>
    <w:multiLevelType w:val="hybridMultilevel"/>
    <w:tmpl w:val="11A074AA"/>
    <w:lvl w:ilvl="0" w:tplc="3460A8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94C40E8"/>
    <w:multiLevelType w:val="hybridMultilevel"/>
    <w:tmpl w:val="AE6026E6"/>
    <w:lvl w:ilvl="0" w:tplc="688C5EDE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B507563"/>
    <w:multiLevelType w:val="hybridMultilevel"/>
    <w:tmpl w:val="EABE1038"/>
    <w:lvl w:ilvl="0" w:tplc="08B420E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1D644D91"/>
    <w:multiLevelType w:val="hybridMultilevel"/>
    <w:tmpl w:val="97F65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BA0398"/>
    <w:multiLevelType w:val="hybridMultilevel"/>
    <w:tmpl w:val="436CE32E"/>
    <w:lvl w:ilvl="0" w:tplc="D0C0E3B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22247A46"/>
    <w:multiLevelType w:val="hybridMultilevel"/>
    <w:tmpl w:val="51208A0E"/>
    <w:lvl w:ilvl="0" w:tplc="A43CFBA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7">
    <w:nsid w:val="2D5F4C78"/>
    <w:multiLevelType w:val="hybridMultilevel"/>
    <w:tmpl w:val="2494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A70C0C"/>
    <w:multiLevelType w:val="hybridMultilevel"/>
    <w:tmpl w:val="6054E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C67F8"/>
    <w:multiLevelType w:val="hybridMultilevel"/>
    <w:tmpl w:val="CAA0E6AA"/>
    <w:lvl w:ilvl="0" w:tplc="642C54A4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9C4008"/>
    <w:multiLevelType w:val="hybridMultilevel"/>
    <w:tmpl w:val="B48E1E68"/>
    <w:lvl w:ilvl="0" w:tplc="E2C66CE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3D052D04"/>
    <w:multiLevelType w:val="hybridMultilevel"/>
    <w:tmpl w:val="E9B08962"/>
    <w:lvl w:ilvl="0" w:tplc="46CA1856">
      <w:start w:val="350"/>
      <w:numFmt w:val="decimal"/>
      <w:lvlText w:val="%1"/>
      <w:lvlJc w:val="left"/>
      <w:pPr>
        <w:ind w:left="99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3FC94865"/>
    <w:multiLevelType w:val="hybridMultilevel"/>
    <w:tmpl w:val="20EC6A56"/>
    <w:lvl w:ilvl="0" w:tplc="E2C66CE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3FD74D89"/>
    <w:multiLevelType w:val="hybridMultilevel"/>
    <w:tmpl w:val="F3E40782"/>
    <w:lvl w:ilvl="0" w:tplc="061A525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47861454"/>
    <w:multiLevelType w:val="hybridMultilevel"/>
    <w:tmpl w:val="C35C18A4"/>
    <w:lvl w:ilvl="0" w:tplc="28FCC8C4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5">
    <w:nsid w:val="482F6C52"/>
    <w:multiLevelType w:val="hybridMultilevel"/>
    <w:tmpl w:val="EF18F3DE"/>
    <w:lvl w:ilvl="0" w:tplc="94365762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4A2530F9"/>
    <w:multiLevelType w:val="hybridMultilevel"/>
    <w:tmpl w:val="AF887B10"/>
    <w:lvl w:ilvl="0" w:tplc="B7CCA5FE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7">
    <w:nsid w:val="51B726E7"/>
    <w:multiLevelType w:val="hybridMultilevel"/>
    <w:tmpl w:val="50A2C1B6"/>
    <w:lvl w:ilvl="0" w:tplc="E2C66CE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565956B4"/>
    <w:multiLevelType w:val="hybridMultilevel"/>
    <w:tmpl w:val="D1A07B8C"/>
    <w:lvl w:ilvl="0" w:tplc="E2C66CE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597D519C"/>
    <w:multiLevelType w:val="hybridMultilevel"/>
    <w:tmpl w:val="3B023CD0"/>
    <w:lvl w:ilvl="0" w:tplc="D0025CD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0">
    <w:nsid w:val="5B6164FF"/>
    <w:multiLevelType w:val="hybridMultilevel"/>
    <w:tmpl w:val="42C843BA"/>
    <w:lvl w:ilvl="0" w:tplc="4CD290D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1">
    <w:nsid w:val="61292DE9"/>
    <w:multiLevelType w:val="hybridMultilevel"/>
    <w:tmpl w:val="3B023CD0"/>
    <w:lvl w:ilvl="0" w:tplc="D0025CD2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2">
    <w:nsid w:val="65F668FF"/>
    <w:multiLevelType w:val="hybridMultilevel"/>
    <w:tmpl w:val="6BC03A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BA072A"/>
    <w:multiLevelType w:val="hybridMultilevel"/>
    <w:tmpl w:val="CBCCE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066912"/>
    <w:multiLevelType w:val="hybridMultilevel"/>
    <w:tmpl w:val="68BA0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92F7B12"/>
    <w:multiLevelType w:val="hybridMultilevel"/>
    <w:tmpl w:val="447222CC"/>
    <w:lvl w:ilvl="0" w:tplc="650ACB92">
      <w:start w:val="110"/>
      <w:numFmt w:val="decimal"/>
      <w:lvlText w:val="%1"/>
      <w:lvlJc w:val="left"/>
      <w:pPr>
        <w:ind w:left="84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6">
    <w:nsid w:val="694E2892"/>
    <w:multiLevelType w:val="hybridMultilevel"/>
    <w:tmpl w:val="6A90738E"/>
    <w:lvl w:ilvl="0" w:tplc="94B8CC20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7">
    <w:nsid w:val="77024BE3"/>
    <w:multiLevelType w:val="hybridMultilevel"/>
    <w:tmpl w:val="BD08515A"/>
    <w:lvl w:ilvl="0" w:tplc="0998490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8">
    <w:nsid w:val="77776E30"/>
    <w:multiLevelType w:val="hybridMultilevel"/>
    <w:tmpl w:val="7534DE3C"/>
    <w:lvl w:ilvl="0" w:tplc="A77836EC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9">
    <w:nsid w:val="78134D37"/>
    <w:multiLevelType w:val="hybridMultilevel"/>
    <w:tmpl w:val="15D4A336"/>
    <w:lvl w:ilvl="0" w:tplc="E2C66CE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798545AB"/>
    <w:multiLevelType w:val="hybridMultilevel"/>
    <w:tmpl w:val="0F06A014"/>
    <w:lvl w:ilvl="0" w:tplc="636A441C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14"/>
  </w:num>
  <w:num w:numId="5">
    <w:abstractNumId w:val="33"/>
  </w:num>
  <w:num w:numId="6">
    <w:abstractNumId w:val="18"/>
  </w:num>
  <w:num w:numId="7">
    <w:abstractNumId w:val="34"/>
  </w:num>
  <w:num w:numId="8">
    <w:abstractNumId w:val="3"/>
  </w:num>
  <w:num w:numId="9">
    <w:abstractNumId w:val="17"/>
  </w:num>
  <w:num w:numId="10">
    <w:abstractNumId w:val="26"/>
  </w:num>
  <w:num w:numId="11">
    <w:abstractNumId w:val="23"/>
  </w:num>
  <w:num w:numId="12">
    <w:abstractNumId w:val="38"/>
  </w:num>
  <w:num w:numId="13">
    <w:abstractNumId w:val="36"/>
  </w:num>
  <w:num w:numId="14">
    <w:abstractNumId w:val="31"/>
  </w:num>
  <w:num w:numId="15">
    <w:abstractNumId w:val="24"/>
  </w:num>
  <w:num w:numId="16">
    <w:abstractNumId w:val="13"/>
  </w:num>
  <w:num w:numId="17">
    <w:abstractNumId w:val="15"/>
  </w:num>
  <w:num w:numId="18">
    <w:abstractNumId w:val="30"/>
  </w:num>
  <w:num w:numId="19">
    <w:abstractNumId w:val="16"/>
  </w:num>
  <w:num w:numId="20">
    <w:abstractNumId w:val="37"/>
  </w:num>
  <w:num w:numId="21">
    <w:abstractNumId w:val="6"/>
  </w:num>
  <w:num w:numId="22">
    <w:abstractNumId w:val="11"/>
  </w:num>
  <w:num w:numId="23">
    <w:abstractNumId w:val="27"/>
  </w:num>
  <w:num w:numId="24">
    <w:abstractNumId w:val="39"/>
  </w:num>
  <w:num w:numId="25">
    <w:abstractNumId w:val="9"/>
  </w:num>
  <w:num w:numId="26">
    <w:abstractNumId w:val="22"/>
  </w:num>
  <w:num w:numId="27">
    <w:abstractNumId w:val="28"/>
  </w:num>
  <w:num w:numId="28">
    <w:abstractNumId w:val="5"/>
  </w:num>
  <w:num w:numId="29">
    <w:abstractNumId w:val="4"/>
  </w:num>
  <w:num w:numId="30">
    <w:abstractNumId w:val="25"/>
  </w:num>
  <w:num w:numId="31">
    <w:abstractNumId w:val="32"/>
  </w:num>
  <w:num w:numId="32">
    <w:abstractNumId w:val="20"/>
  </w:num>
  <w:num w:numId="33">
    <w:abstractNumId w:val="40"/>
  </w:num>
  <w:num w:numId="34">
    <w:abstractNumId w:val="10"/>
  </w:num>
  <w:num w:numId="35">
    <w:abstractNumId w:val="35"/>
  </w:num>
  <w:num w:numId="36">
    <w:abstractNumId w:val="7"/>
  </w:num>
  <w:num w:numId="37">
    <w:abstractNumId w:val="29"/>
  </w:num>
  <w:num w:numId="38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FF35C8"/>
    <w:rsid w:val="000010B8"/>
    <w:rsid w:val="000104D9"/>
    <w:rsid w:val="00016F27"/>
    <w:rsid w:val="00031398"/>
    <w:rsid w:val="0007276D"/>
    <w:rsid w:val="00073A7E"/>
    <w:rsid w:val="00090FC9"/>
    <w:rsid w:val="000913B1"/>
    <w:rsid w:val="00092033"/>
    <w:rsid w:val="000A06C9"/>
    <w:rsid w:val="000A71D3"/>
    <w:rsid w:val="000C6962"/>
    <w:rsid w:val="000C7B68"/>
    <w:rsid w:val="000E09F3"/>
    <w:rsid w:val="000F612D"/>
    <w:rsid w:val="0011055F"/>
    <w:rsid w:val="00126A3E"/>
    <w:rsid w:val="00144B74"/>
    <w:rsid w:val="0015516F"/>
    <w:rsid w:val="001624FE"/>
    <w:rsid w:val="00170BA1"/>
    <w:rsid w:val="00185A92"/>
    <w:rsid w:val="001B0AE8"/>
    <w:rsid w:val="001B2B12"/>
    <w:rsid w:val="001E3DA5"/>
    <w:rsid w:val="001E718D"/>
    <w:rsid w:val="001F3A44"/>
    <w:rsid w:val="002008D4"/>
    <w:rsid w:val="0021368D"/>
    <w:rsid w:val="00233562"/>
    <w:rsid w:val="0024177E"/>
    <w:rsid w:val="00241E47"/>
    <w:rsid w:val="0025448C"/>
    <w:rsid w:val="0028225D"/>
    <w:rsid w:val="002919C7"/>
    <w:rsid w:val="002B63C3"/>
    <w:rsid w:val="002D2A36"/>
    <w:rsid w:val="002D6ED4"/>
    <w:rsid w:val="002E2438"/>
    <w:rsid w:val="00312E38"/>
    <w:rsid w:val="003149B6"/>
    <w:rsid w:val="00322F8D"/>
    <w:rsid w:val="00327E42"/>
    <w:rsid w:val="00335314"/>
    <w:rsid w:val="003449C8"/>
    <w:rsid w:val="00363C28"/>
    <w:rsid w:val="00380249"/>
    <w:rsid w:val="003A3494"/>
    <w:rsid w:val="003A7A78"/>
    <w:rsid w:val="003B3702"/>
    <w:rsid w:val="003B7087"/>
    <w:rsid w:val="003D094D"/>
    <w:rsid w:val="003F6A7E"/>
    <w:rsid w:val="00406751"/>
    <w:rsid w:val="004156C5"/>
    <w:rsid w:val="0041629B"/>
    <w:rsid w:val="00430D10"/>
    <w:rsid w:val="00432F0F"/>
    <w:rsid w:val="004354E4"/>
    <w:rsid w:val="004507F9"/>
    <w:rsid w:val="00456820"/>
    <w:rsid w:val="004579DF"/>
    <w:rsid w:val="00465B17"/>
    <w:rsid w:val="0047098D"/>
    <w:rsid w:val="004A7FCD"/>
    <w:rsid w:val="004B6B92"/>
    <w:rsid w:val="004C18E6"/>
    <w:rsid w:val="004D04AA"/>
    <w:rsid w:val="004D1C49"/>
    <w:rsid w:val="004D434A"/>
    <w:rsid w:val="004E33E7"/>
    <w:rsid w:val="004F1DA5"/>
    <w:rsid w:val="005843E6"/>
    <w:rsid w:val="005A6B9D"/>
    <w:rsid w:val="005B0D26"/>
    <w:rsid w:val="005B671B"/>
    <w:rsid w:val="005C0D91"/>
    <w:rsid w:val="005D571E"/>
    <w:rsid w:val="005D654E"/>
    <w:rsid w:val="005E3748"/>
    <w:rsid w:val="006070A8"/>
    <w:rsid w:val="00621556"/>
    <w:rsid w:val="006229DD"/>
    <w:rsid w:val="006313B2"/>
    <w:rsid w:val="006549F2"/>
    <w:rsid w:val="0066430E"/>
    <w:rsid w:val="00664489"/>
    <w:rsid w:val="00670B24"/>
    <w:rsid w:val="006712B1"/>
    <w:rsid w:val="00687BBC"/>
    <w:rsid w:val="006B0396"/>
    <w:rsid w:val="006B526B"/>
    <w:rsid w:val="006D3F85"/>
    <w:rsid w:val="006F281B"/>
    <w:rsid w:val="006F75FD"/>
    <w:rsid w:val="0073353D"/>
    <w:rsid w:val="00735BC8"/>
    <w:rsid w:val="007526D9"/>
    <w:rsid w:val="0075291E"/>
    <w:rsid w:val="007565B4"/>
    <w:rsid w:val="00770491"/>
    <w:rsid w:val="00787BE5"/>
    <w:rsid w:val="007A2414"/>
    <w:rsid w:val="007B1426"/>
    <w:rsid w:val="007B59AF"/>
    <w:rsid w:val="007C0093"/>
    <w:rsid w:val="008170CA"/>
    <w:rsid w:val="00835D8B"/>
    <w:rsid w:val="0085366B"/>
    <w:rsid w:val="00853FD1"/>
    <w:rsid w:val="008549F8"/>
    <w:rsid w:val="00855424"/>
    <w:rsid w:val="00856B61"/>
    <w:rsid w:val="00884E19"/>
    <w:rsid w:val="00894AD7"/>
    <w:rsid w:val="0089799E"/>
    <w:rsid w:val="008C4A3C"/>
    <w:rsid w:val="00922184"/>
    <w:rsid w:val="00930A50"/>
    <w:rsid w:val="0095619E"/>
    <w:rsid w:val="00993B4D"/>
    <w:rsid w:val="009F4BF9"/>
    <w:rsid w:val="00A00EA1"/>
    <w:rsid w:val="00A04432"/>
    <w:rsid w:val="00A0677B"/>
    <w:rsid w:val="00A06C32"/>
    <w:rsid w:val="00A10CB3"/>
    <w:rsid w:val="00A32795"/>
    <w:rsid w:val="00A513D9"/>
    <w:rsid w:val="00A61AB8"/>
    <w:rsid w:val="00A65A1B"/>
    <w:rsid w:val="00A71D47"/>
    <w:rsid w:val="00AA3380"/>
    <w:rsid w:val="00AA3B79"/>
    <w:rsid w:val="00AB18D1"/>
    <w:rsid w:val="00AD170A"/>
    <w:rsid w:val="00AD39F9"/>
    <w:rsid w:val="00AE1052"/>
    <w:rsid w:val="00AF3D07"/>
    <w:rsid w:val="00B05BB2"/>
    <w:rsid w:val="00B10E8A"/>
    <w:rsid w:val="00B14B7C"/>
    <w:rsid w:val="00B17107"/>
    <w:rsid w:val="00B24775"/>
    <w:rsid w:val="00B435DE"/>
    <w:rsid w:val="00B62C60"/>
    <w:rsid w:val="00B652D6"/>
    <w:rsid w:val="00B717DE"/>
    <w:rsid w:val="00B73235"/>
    <w:rsid w:val="00B738B2"/>
    <w:rsid w:val="00B751AC"/>
    <w:rsid w:val="00B83868"/>
    <w:rsid w:val="00BA2B80"/>
    <w:rsid w:val="00BA7FDE"/>
    <w:rsid w:val="00BB09EC"/>
    <w:rsid w:val="00BB0CD0"/>
    <w:rsid w:val="00BE06BB"/>
    <w:rsid w:val="00BF2C56"/>
    <w:rsid w:val="00BF2F6B"/>
    <w:rsid w:val="00C36082"/>
    <w:rsid w:val="00C5487A"/>
    <w:rsid w:val="00C659A6"/>
    <w:rsid w:val="00C75200"/>
    <w:rsid w:val="00C7575F"/>
    <w:rsid w:val="00C82A30"/>
    <w:rsid w:val="00C8462D"/>
    <w:rsid w:val="00CA27AA"/>
    <w:rsid w:val="00CB407B"/>
    <w:rsid w:val="00CC21A0"/>
    <w:rsid w:val="00CC792B"/>
    <w:rsid w:val="00CE58D2"/>
    <w:rsid w:val="00CF31F0"/>
    <w:rsid w:val="00CF3D6E"/>
    <w:rsid w:val="00D25A12"/>
    <w:rsid w:val="00D26146"/>
    <w:rsid w:val="00D26AF6"/>
    <w:rsid w:val="00D434D5"/>
    <w:rsid w:val="00D44DA4"/>
    <w:rsid w:val="00D50E1F"/>
    <w:rsid w:val="00D84C5F"/>
    <w:rsid w:val="00D961ED"/>
    <w:rsid w:val="00DA766F"/>
    <w:rsid w:val="00E15E88"/>
    <w:rsid w:val="00E20666"/>
    <w:rsid w:val="00E219FD"/>
    <w:rsid w:val="00E30C4D"/>
    <w:rsid w:val="00E31FB8"/>
    <w:rsid w:val="00E5359D"/>
    <w:rsid w:val="00E54576"/>
    <w:rsid w:val="00E74CE1"/>
    <w:rsid w:val="00E76D07"/>
    <w:rsid w:val="00E842DA"/>
    <w:rsid w:val="00ED7F78"/>
    <w:rsid w:val="00F40930"/>
    <w:rsid w:val="00F602B1"/>
    <w:rsid w:val="00F6294E"/>
    <w:rsid w:val="00F65536"/>
    <w:rsid w:val="00FB7238"/>
    <w:rsid w:val="00FC49C2"/>
    <w:rsid w:val="00FC4E0D"/>
    <w:rsid w:val="00FD76F5"/>
    <w:rsid w:val="00FF1D8A"/>
    <w:rsid w:val="00FF3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5:docId w15:val="{EFE101B6-4D04-4D05-8F0E-B9515EE5F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5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FF35C8"/>
    <w:pPr>
      <w:keepNext/>
      <w:suppressAutoHyphens w:val="0"/>
      <w:outlineLvl w:val="0"/>
    </w:pPr>
    <w:rPr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F35C8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36082"/>
    <w:pPr>
      <w:keepNext/>
      <w:shd w:val="clear" w:color="auto" w:fill="FFFFFF"/>
      <w:suppressAutoHyphens w:val="0"/>
      <w:autoSpaceDE w:val="0"/>
      <w:autoSpaceDN w:val="0"/>
      <w:adjustRightInd w:val="0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link w:val="40"/>
    <w:qFormat/>
    <w:rsid w:val="00C36082"/>
    <w:pPr>
      <w:keepNext/>
      <w:suppressAutoHyphens w:val="0"/>
      <w:jc w:val="both"/>
      <w:outlineLvl w:val="3"/>
    </w:pPr>
    <w:rPr>
      <w:bCs/>
      <w:color w:val="000000"/>
      <w:sz w:val="28"/>
      <w:szCs w:val="36"/>
    </w:rPr>
  </w:style>
  <w:style w:type="paragraph" w:styleId="5">
    <w:name w:val="heading 5"/>
    <w:basedOn w:val="a"/>
    <w:next w:val="a"/>
    <w:link w:val="50"/>
    <w:uiPriority w:val="9"/>
    <w:qFormat/>
    <w:rsid w:val="00C36082"/>
    <w:pPr>
      <w:keepNext/>
      <w:keepLines/>
      <w:suppressAutoHyphens w:val="0"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C36082"/>
    <w:pPr>
      <w:keepNext/>
      <w:keepLines/>
      <w:suppressAutoHyphens w:val="0"/>
      <w:spacing w:before="200" w:line="276" w:lineRule="auto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"/>
    <w:next w:val="a"/>
    <w:link w:val="80"/>
    <w:qFormat/>
    <w:rsid w:val="00C36082"/>
    <w:pPr>
      <w:keepNext/>
      <w:suppressAutoHyphens w:val="0"/>
      <w:outlineLvl w:val="7"/>
    </w:pPr>
    <w:rPr>
      <w:b/>
      <w:bCs/>
      <w:i/>
      <w:iCs/>
      <w:sz w:val="36"/>
      <w:szCs w:val="28"/>
    </w:rPr>
  </w:style>
  <w:style w:type="paragraph" w:styleId="9">
    <w:name w:val="heading 9"/>
    <w:basedOn w:val="a"/>
    <w:next w:val="a"/>
    <w:link w:val="90"/>
    <w:qFormat/>
    <w:rsid w:val="00C36082"/>
    <w:pPr>
      <w:keepNext/>
      <w:suppressAutoHyphens w:val="0"/>
      <w:outlineLvl w:val="8"/>
    </w:pPr>
    <w:rPr>
      <w:b/>
      <w:bCs/>
      <w:i/>
      <w:iCs/>
      <w:sz w:val="3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35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5C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bsatz-Standardschriftart">
    <w:name w:val="Absatz-Standardschriftart"/>
    <w:rsid w:val="00FF35C8"/>
  </w:style>
  <w:style w:type="character" w:customStyle="1" w:styleId="21">
    <w:name w:val="Основной шрифт абзаца2"/>
    <w:rsid w:val="00FF35C8"/>
  </w:style>
  <w:style w:type="character" w:customStyle="1" w:styleId="WW-Absatz-Standardschriftart">
    <w:name w:val="WW-Absatz-Standardschriftart"/>
    <w:rsid w:val="00FF35C8"/>
  </w:style>
  <w:style w:type="character" w:customStyle="1" w:styleId="WW-Absatz-Standardschriftart1">
    <w:name w:val="WW-Absatz-Standardschriftart1"/>
    <w:rsid w:val="00FF35C8"/>
  </w:style>
  <w:style w:type="character" w:customStyle="1" w:styleId="WW-Absatz-Standardschriftart11">
    <w:name w:val="WW-Absatz-Standardschriftart11"/>
    <w:rsid w:val="00FF35C8"/>
  </w:style>
  <w:style w:type="character" w:customStyle="1" w:styleId="WW-Absatz-Standardschriftart111">
    <w:name w:val="WW-Absatz-Standardschriftart111"/>
    <w:rsid w:val="00FF35C8"/>
  </w:style>
  <w:style w:type="character" w:customStyle="1" w:styleId="11">
    <w:name w:val="Основной шрифт абзаца1"/>
    <w:rsid w:val="00FF35C8"/>
  </w:style>
  <w:style w:type="paragraph" w:customStyle="1" w:styleId="a3">
    <w:name w:val="Заголовок"/>
    <w:basedOn w:val="a"/>
    <w:next w:val="a4"/>
    <w:rsid w:val="00FF35C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link w:val="a5"/>
    <w:rsid w:val="00FF35C8"/>
    <w:pPr>
      <w:spacing w:after="120"/>
    </w:pPr>
  </w:style>
  <w:style w:type="character" w:customStyle="1" w:styleId="a5">
    <w:name w:val="Основной текст Знак"/>
    <w:basedOn w:val="a0"/>
    <w:link w:val="a4"/>
    <w:rsid w:val="00FF35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"/>
    <w:basedOn w:val="a4"/>
    <w:rsid w:val="00FF35C8"/>
    <w:rPr>
      <w:rFonts w:ascii="Arial" w:hAnsi="Arial" w:cs="Tahoma"/>
    </w:rPr>
  </w:style>
  <w:style w:type="paragraph" w:customStyle="1" w:styleId="22">
    <w:name w:val="Название2"/>
    <w:basedOn w:val="a"/>
    <w:rsid w:val="00FF35C8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rsid w:val="00FF35C8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FF35C8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3">
    <w:name w:val="Указатель1"/>
    <w:basedOn w:val="a"/>
    <w:rsid w:val="00FF35C8"/>
    <w:pPr>
      <w:suppressLineNumbers/>
    </w:pPr>
    <w:rPr>
      <w:rFonts w:ascii="Arial" w:hAnsi="Arial" w:cs="Tahoma"/>
    </w:rPr>
  </w:style>
  <w:style w:type="paragraph" w:customStyle="1" w:styleId="a7">
    <w:name w:val="Содержимое таблицы"/>
    <w:basedOn w:val="a"/>
    <w:rsid w:val="00FF35C8"/>
    <w:pPr>
      <w:suppressLineNumbers/>
    </w:pPr>
  </w:style>
  <w:style w:type="paragraph" w:customStyle="1" w:styleId="a8">
    <w:name w:val="Заголовок таблицы"/>
    <w:basedOn w:val="a7"/>
    <w:rsid w:val="00FF35C8"/>
    <w:pPr>
      <w:jc w:val="center"/>
    </w:pPr>
    <w:rPr>
      <w:b/>
      <w:bCs/>
    </w:rPr>
  </w:style>
  <w:style w:type="table" w:styleId="a9">
    <w:name w:val="Table Grid"/>
    <w:basedOn w:val="a1"/>
    <w:uiPriority w:val="59"/>
    <w:rsid w:val="00FF35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rmal (Web)"/>
    <w:basedOn w:val="a"/>
    <w:uiPriority w:val="99"/>
    <w:rsid w:val="00FF35C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b">
    <w:name w:val="page number"/>
    <w:basedOn w:val="a0"/>
    <w:rsid w:val="00FF35C8"/>
  </w:style>
  <w:style w:type="character" w:styleId="ac">
    <w:name w:val="Hyperlink"/>
    <w:rsid w:val="00FF35C8"/>
    <w:rPr>
      <w:color w:val="0000FF"/>
      <w:u w:val="single"/>
    </w:rPr>
  </w:style>
  <w:style w:type="paragraph" w:styleId="ad">
    <w:name w:val="Body Text Indent"/>
    <w:basedOn w:val="a"/>
    <w:link w:val="ae"/>
    <w:rsid w:val="00FF35C8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FF35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listparagraphcxspmiddle">
    <w:name w:val="msolistparagraphcxspmiddle"/>
    <w:basedOn w:val="a"/>
    <w:rsid w:val="00FF35C8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listparagraphcxsplast">
    <w:name w:val="msolistparagraphcxsplast"/>
    <w:basedOn w:val="a"/>
    <w:rsid w:val="00FF35C8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">
    <w:name w:val="Название Знак"/>
    <w:link w:val="af0"/>
    <w:locked/>
    <w:rsid w:val="00FF35C8"/>
    <w:rPr>
      <w:b/>
      <w:bCs/>
      <w:sz w:val="24"/>
      <w:szCs w:val="24"/>
    </w:rPr>
  </w:style>
  <w:style w:type="paragraph" w:styleId="af0">
    <w:name w:val="Title"/>
    <w:basedOn w:val="a"/>
    <w:link w:val="af"/>
    <w:qFormat/>
    <w:rsid w:val="00FF35C8"/>
    <w:pPr>
      <w:suppressAutoHyphens w:val="0"/>
      <w:jc w:val="center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14">
    <w:name w:val="Название Знак1"/>
    <w:basedOn w:val="a0"/>
    <w:rsid w:val="00FF35C8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eastAsia="ar-SA"/>
    </w:rPr>
  </w:style>
  <w:style w:type="paragraph" w:styleId="af1">
    <w:name w:val="header"/>
    <w:basedOn w:val="a"/>
    <w:link w:val="af2"/>
    <w:uiPriority w:val="99"/>
    <w:rsid w:val="00FF35C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FF35C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rsid w:val="00FF35C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FF35C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5">
    <w:name w:val="Strong"/>
    <w:uiPriority w:val="22"/>
    <w:qFormat/>
    <w:rsid w:val="00FF35C8"/>
    <w:rPr>
      <w:b/>
      <w:bCs/>
    </w:rPr>
  </w:style>
  <w:style w:type="paragraph" w:styleId="af6">
    <w:name w:val="List Paragraph"/>
    <w:basedOn w:val="a"/>
    <w:uiPriority w:val="34"/>
    <w:qFormat/>
    <w:rsid w:val="00FF35C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table" w:styleId="15">
    <w:name w:val="Table Subtle 1"/>
    <w:basedOn w:val="a1"/>
    <w:rsid w:val="00FF35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6">
    <w:name w:val="Нет списка1"/>
    <w:next w:val="a2"/>
    <w:semiHidden/>
    <w:rsid w:val="00FF35C8"/>
  </w:style>
  <w:style w:type="paragraph" w:customStyle="1" w:styleId="17">
    <w:name w:val="Знак1"/>
    <w:basedOn w:val="a"/>
    <w:rsid w:val="00FF35C8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zag1">
    <w:name w:val="zag_1"/>
    <w:basedOn w:val="a"/>
    <w:rsid w:val="00FF35C8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Balloon Text"/>
    <w:basedOn w:val="a"/>
    <w:link w:val="af8"/>
    <w:uiPriority w:val="99"/>
    <w:rsid w:val="00FF35C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rsid w:val="00FF35C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podzag120">
    <w:name w:val="podzag_120"/>
    <w:basedOn w:val="a"/>
    <w:rsid w:val="00CB407B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rsid w:val="007526D9"/>
    <w:rPr>
      <w:rFonts w:ascii="Times New Roman" w:hAnsi="Times New Roman" w:cs="Times New Roman" w:hint="default"/>
    </w:rPr>
  </w:style>
  <w:style w:type="table" w:customStyle="1" w:styleId="18">
    <w:name w:val="Сетка таблицы1"/>
    <w:basedOn w:val="a1"/>
    <w:next w:val="a9"/>
    <w:uiPriority w:val="59"/>
    <w:rsid w:val="007526D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4">
    <w:name w:val="c4"/>
    <w:basedOn w:val="a"/>
    <w:rsid w:val="007526D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2">
    <w:name w:val="c2"/>
    <w:basedOn w:val="a0"/>
    <w:rsid w:val="007526D9"/>
  </w:style>
  <w:style w:type="character" w:customStyle="1" w:styleId="c1">
    <w:name w:val="c1"/>
    <w:basedOn w:val="a0"/>
    <w:rsid w:val="007526D9"/>
  </w:style>
  <w:style w:type="paragraph" w:customStyle="1" w:styleId="19">
    <w:name w:val="Абзац списка1"/>
    <w:basedOn w:val="a"/>
    <w:rsid w:val="007526D9"/>
    <w:pPr>
      <w:suppressAutoHyphens w:val="0"/>
      <w:spacing w:after="200" w:line="276" w:lineRule="auto"/>
      <w:ind w:left="720"/>
      <w:contextualSpacing/>
    </w:pPr>
    <w:rPr>
      <w:color w:val="000000"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rsid w:val="00C36082"/>
    <w:rPr>
      <w:rFonts w:ascii="Times New Roman" w:eastAsia="Times New Roman" w:hAnsi="Times New Roman" w:cs="Times New Roman"/>
      <w:i/>
      <w:iCs/>
      <w:color w:val="000000"/>
      <w:sz w:val="28"/>
      <w:szCs w:val="28"/>
      <w:shd w:val="clear" w:color="auto" w:fill="FFFFFF"/>
    </w:rPr>
  </w:style>
  <w:style w:type="character" w:customStyle="1" w:styleId="40">
    <w:name w:val="Заголовок 4 Знак"/>
    <w:basedOn w:val="a0"/>
    <w:link w:val="4"/>
    <w:rsid w:val="00C36082"/>
    <w:rPr>
      <w:rFonts w:ascii="Times New Roman" w:eastAsia="Times New Roman" w:hAnsi="Times New Roman" w:cs="Times New Roman"/>
      <w:bCs/>
      <w:color w:val="000000"/>
      <w:sz w:val="28"/>
      <w:szCs w:val="36"/>
    </w:rPr>
  </w:style>
  <w:style w:type="character" w:customStyle="1" w:styleId="50">
    <w:name w:val="Заголовок 5 Знак"/>
    <w:basedOn w:val="a0"/>
    <w:link w:val="5"/>
    <w:uiPriority w:val="9"/>
    <w:rsid w:val="00C36082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C3608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80">
    <w:name w:val="Заголовок 8 Знак"/>
    <w:basedOn w:val="a0"/>
    <w:link w:val="8"/>
    <w:rsid w:val="00C36082"/>
    <w:rPr>
      <w:rFonts w:ascii="Times New Roman" w:eastAsia="Times New Roman" w:hAnsi="Times New Roman" w:cs="Times New Roman"/>
      <w:b/>
      <w:bCs/>
      <w:i/>
      <w:iCs/>
      <w:sz w:val="36"/>
      <w:szCs w:val="28"/>
    </w:rPr>
  </w:style>
  <w:style w:type="character" w:customStyle="1" w:styleId="90">
    <w:name w:val="Заголовок 9 Знак"/>
    <w:basedOn w:val="a0"/>
    <w:link w:val="9"/>
    <w:rsid w:val="00C36082"/>
    <w:rPr>
      <w:rFonts w:ascii="Times New Roman" w:eastAsia="Times New Roman" w:hAnsi="Times New Roman" w:cs="Times New Roman"/>
      <w:b/>
      <w:bCs/>
      <w:i/>
      <w:iCs/>
      <w:sz w:val="32"/>
      <w:szCs w:val="28"/>
    </w:rPr>
  </w:style>
  <w:style w:type="paragraph" w:styleId="31">
    <w:name w:val="Body Text 3"/>
    <w:basedOn w:val="a"/>
    <w:link w:val="32"/>
    <w:semiHidden/>
    <w:rsid w:val="00C36082"/>
    <w:pPr>
      <w:suppressAutoHyphens w:val="0"/>
    </w:pPr>
    <w:rPr>
      <w:sz w:val="28"/>
    </w:rPr>
  </w:style>
  <w:style w:type="character" w:customStyle="1" w:styleId="32">
    <w:name w:val="Основной текст 3 Знак"/>
    <w:basedOn w:val="a0"/>
    <w:link w:val="31"/>
    <w:semiHidden/>
    <w:rsid w:val="00C36082"/>
    <w:rPr>
      <w:rFonts w:ascii="Times New Roman" w:eastAsia="Times New Roman" w:hAnsi="Times New Roman" w:cs="Times New Roman"/>
      <w:sz w:val="28"/>
      <w:szCs w:val="24"/>
    </w:rPr>
  </w:style>
  <w:style w:type="paragraph" w:styleId="24">
    <w:name w:val="Body Text 2"/>
    <w:basedOn w:val="a"/>
    <w:link w:val="25"/>
    <w:uiPriority w:val="99"/>
    <w:semiHidden/>
    <w:unhideWhenUsed/>
    <w:rsid w:val="00C36082"/>
    <w:pPr>
      <w:suppressAutoHyphens w:val="0"/>
      <w:spacing w:after="120" w:line="480" w:lineRule="auto"/>
    </w:pPr>
    <w:rPr>
      <w:rFonts w:ascii="Calibri" w:hAnsi="Calibri"/>
      <w:sz w:val="22"/>
      <w:szCs w:val="22"/>
      <w:lang w:eastAsia="ru-RU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C36082"/>
    <w:rPr>
      <w:rFonts w:ascii="Calibri" w:eastAsia="Times New Roman" w:hAnsi="Calibri" w:cs="Times New Roman"/>
      <w:lang w:eastAsia="ru-RU"/>
    </w:rPr>
  </w:style>
  <w:style w:type="paragraph" w:styleId="af9">
    <w:name w:val="No Spacing"/>
    <w:qFormat/>
    <w:rsid w:val="00C360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9">
    <w:name w:val="Font Style19"/>
    <w:rsid w:val="00C36082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"/>
    <w:rsid w:val="00C36082"/>
    <w:pPr>
      <w:widowControl w:val="0"/>
      <w:suppressAutoHyphens w:val="0"/>
      <w:autoSpaceDE w:val="0"/>
      <w:autoSpaceDN w:val="0"/>
      <w:adjustRightInd w:val="0"/>
      <w:spacing w:line="293" w:lineRule="exact"/>
      <w:ind w:firstLine="466"/>
      <w:jc w:val="both"/>
    </w:pPr>
    <w:rPr>
      <w:lang w:eastAsia="ru-RU"/>
    </w:rPr>
  </w:style>
  <w:style w:type="character" w:customStyle="1" w:styleId="FontStyle99">
    <w:name w:val="Font Style99"/>
    <w:rsid w:val="00C3608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08">
    <w:name w:val="Font Style108"/>
    <w:rsid w:val="00C36082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c0">
    <w:name w:val="c0"/>
    <w:basedOn w:val="a0"/>
    <w:rsid w:val="00C36082"/>
  </w:style>
  <w:style w:type="paragraph" w:styleId="33">
    <w:name w:val="Body Text Indent 3"/>
    <w:basedOn w:val="a"/>
    <w:link w:val="34"/>
    <w:unhideWhenUsed/>
    <w:rsid w:val="00C36082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36082"/>
    <w:rPr>
      <w:rFonts w:ascii="Times New Roman" w:eastAsia="Times New Roman" w:hAnsi="Times New Roman" w:cs="Times New Roman"/>
      <w:sz w:val="16"/>
      <w:szCs w:val="16"/>
    </w:rPr>
  </w:style>
  <w:style w:type="paragraph" w:styleId="26">
    <w:name w:val="Body Text Indent 2"/>
    <w:basedOn w:val="a"/>
    <w:link w:val="27"/>
    <w:semiHidden/>
    <w:unhideWhenUsed/>
    <w:rsid w:val="00C36082"/>
    <w:pPr>
      <w:suppressAutoHyphens w:val="0"/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semiHidden/>
    <w:rsid w:val="00C36082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36082"/>
    <w:pPr>
      <w:autoSpaceDE w:val="0"/>
      <w:autoSpaceDN w:val="0"/>
      <w:adjustRightInd w:val="0"/>
      <w:spacing w:after="0" w:line="240" w:lineRule="auto"/>
    </w:pPr>
    <w:rPr>
      <w:rFonts w:ascii="PFMIC N+ Newton C San Pin" w:eastAsia="Calibri" w:hAnsi="PFMIC N+ Newton C San Pin" w:cs="PFMIC N+ Newton C San Pin"/>
      <w:color w:val="000000"/>
      <w:sz w:val="24"/>
      <w:szCs w:val="24"/>
    </w:rPr>
  </w:style>
  <w:style w:type="paragraph" w:customStyle="1" w:styleId="afa">
    <w:name w:val="Таблица"/>
    <w:basedOn w:val="Default"/>
    <w:next w:val="Default"/>
    <w:uiPriority w:val="99"/>
    <w:rsid w:val="00C36082"/>
    <w:rPr>
      <w:rFonts w:cs="Times New Roman"/>
      <w:color w:val="auto"/>
    </w:rPr>
  </w:style>
  <w:style w:type="paragraph" w:customStyle="1" w:styleId="41">
    <w:name w:val="Текст_4п_Сверху"/>
    <w:basedOn w:val="Default"/>
    <w:next w:val="Default"/>
    <w:uiPriority w:val="99"/>
    <w:rsid w:val="00C36082"/>
    <w:rPr>
      <w:rFonts w:ascii="CIOHG H+ Newton C San Pin" w:hAnsi="CIOHG H+ Newton C San Pin" w:cs="Times New Roman"/>
      <w:color w:val="auto"/>
    </w:rPr>
  </w:style>
  <w:style w:type="paragraph" w:customStyle="1" w:styleId="afb">
    <w:name w:val="......."/>
    <w:basedOn w:val="Default"/>
    <w:next w:val="Default"/>
    <w:uiPriority w:val="99"/>
    <w:rsid w:val="00C36082"/>
    <w:rPr>
      <w:rFonts w:ascii="CFHHH F+ Newton C San Pin" w:hAnsi="CFHHH F+ Newton C San Pin" w:cs="Times New Roman"/>
      <w:color w:val="auto"/>
    </w:rPr>
  </w:style>
  <w:style w:type="paragraph" w:customStyle="1" w:styleId="afc">
    <w:name w:val="Базовый"/>
    <w:rsid w:val="00835D8B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ahoma"/>
      <w:sz w:val="24"/>
      <w:szCs w:val="24"/>
      <w:lang w:eastAsia="ru-RU"/>
    </w:rPr>
  </w:style>
  <w:style w:type="numbering" w:customStyle="1" w:styleId="28">
    <w:name w:val="Нет списка2"/>
    <w:next w:val="a2"/>
    <w:uiPriority w:val="99"/>
    <w:semiHidden/>
    <w:unhideWhenUsed/>
    <w:rsid w:val="00AA3B79"/>
  </w:style>
  <w:style w:type="table" w:customStyle="1" w:styleId="29">
    <w:name w:val="Сетка таблицы2"/>
    <w:basedOn w:val="a1"/>
    <w:next w:val="a9"/>
    <w:uiPriority w:val="59"/>
    <w:rsid w:val="00AA3B7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5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7CE7-FC97-463C-A237-C1D4C74A0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12514</Words>
  <Characters>71336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ИЛЬСЕЯР</dc:creator>
  <cp:lastModifiedBy>windows_8</cp:lastModifiedBy>
  <cp:revision>16</cp:revision>
  <cp:lastPrinted>2018-09-11T17:03:00Z</cp:lastPrinted>
  <dcterms:created xsi:type="dcterms:W3CDTF">2016-11-07T21:05:00Z</dcterms:created>
  <dcterms:modified xsi:type="dcterms:W3CDTF">2018-09-11T17:05:00Z</dcterms:modified>
</cp:coreProperties>
</file>